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571"/>
        <w:tblW w:w="10800" w:type="dxa"/>
        <w:tblLook w:val="04A0" w:firstRow="1" w:lastRow="0" w:firstColumn="1" w:lastColumn="0" w:noHBand="0" w:noVBand="1"/>
      </w:tblPr>
      <w:tblGrid>
        <w:gridCol w:w="3370"/>
        <w:gridCol w:w="4756"/>
        <w:gridCol w:w="2674"/>
      </w:tblGrid>
      <w:tr w:rsidR="00D35957" w:rsidRPr="008D0C36" w14:paraId="714A3B33" w14:textId="77777777" w:rsidTr="008C03FB">
        <w:trPr>
          <w:trHeight w:val="864"/>
        </w:trPr>
        <w:tc>
          <w:tcPr>
            <w:tcW w:w="3216" w:type="dxa"/>
          </w:tcPr>
          <w:p w14:paraId="598B471C" w14:textId="574DA064" w:rsidR="00D35957" w:rsidRPr="008D0C36" w:rsidRDefault="00F43A1D" w:rsidP="0069077F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580EFB43" wp14:editId="5D116000">
                  <wp:extent cx="2003320" cy="86868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HENA_LOGO_NEW_NOV19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32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9" w:type="dxa"/>
            <w:vAlign w:val="center"/>
          </w:tcPr>
          <w:p w14:paraId="5A6E61EE" w14:textId="0E184CC8" w:rsidR="00D35957" w:rsidRPr="008D0C36" w:rsidRDefault="00D35957" w:rsidP="00F33615">
            <w:pPr>
              <w:jc w:val="center"/>
              <w:rPr>
                <w:rFonts w:ascii="Cambria" w:hAnsi="Cambria"/>
                <w:b/>
                <w:i/>
                <w:sz w:val="28"/>
                <w:szCs w:val="28"/>
              </w:rPr>
            </w:pPr>
            <w:r w:rsidRPr="008D0C36">
              <w:rPr>
                <w:rFonts w:ascii="Cambria" w:hAnsi="Cambria"/>
                <w:b/>
                <w:i/>
                <w:sz w:val="28"/>
                <w:szCs w:val="28"/>
              </w:rPr>
              <w:t xml:space="preserve">APPLICATION </w:t>
            </w:r>
            <w:r w:rsidR="00FD753D">
              <w:rPr>
                <w:rFonts w:ascii="Cambria" w:hAnsi="Cambria"/>
                <w:b/>
                <w:i/>
                <w:sz w:val="28"/>
                <w:szCs w:val="28"/>
              </w:rPr>
              <w:t xml:space="preserve">TO </w:t>
            </w:r>
            <w:r w:rsidR="000A4B59" w:rsidRPr="005F1575">
              <w:rPr>
                <w:rFonts w:ascii="Cambria" w:hAnsi="Cambria"/>
                <w:b/>
                <w:i/>
                <w:sz w:val="28"/>
                <w:szCs w:val="28"/>
              </w:rPr>
              <w:t>ACT</w:t>
            </w:r>
            <w:r w:rsidR="000A4B59">
              <w:rPr>
                <w:rFonts w:ascii="Cambria" w:hAnsi="Cambria"/>
                <w:b/>
                <w:i/>
                <w:sz w:val="28"/>
                <w:szCs w:val="28"/>
              </w:rPr>
              <w:t xml:space="preserve"> </w:t>
            </w:r>
            <w:r w:rsidR="00BD1D26">
              <w:rPr>
                <w:rFonts w:ascii="Cambria" w:hAnsi="Cambria"/>
                <w:b/>
                <w:i/>
                <w:sz w:val="28"/>
                <w:szCs w:val="28"/>
              </w:rPr>
              <w:t>AS</w:t>
            </w:r>
            <w:r w:rsidR="00FD753D">
              <w:rPr>
                <w:rFonts w:ascii="Cambria" w:hAnsi="Cambria"/>
                <w:b/>
                <w:i/>
                <w:sz w:val="28"/>
                <w:szCs w:val="28"/>
              </w:rPr>
              <w:t xml:space="preserve"> </w:t>
            </w:r>
            <w:r w:rsidR="00FD753D" w:rsidRPr="006950DD">
              <w:rPr>
                <w:rFonts w:ascii="Cambria" w:hAnsi="Cambria"/>
                <w:b/>
                <w:i/>
                <w:sz w:val="28"/>
                <w:szCs w:val="28"/>
              </w:rPr>
              <w:t>AN</w:t>
            </w:r>
            <w:r w:rsidR="00FD753D">
              <w:rPr>
                <w:rFonts w:ascii="Cambria" w:hAnsi="Cambria"/>
                <w:b/>
                <w:i/>
                <w:sz w:val="28"/>
                <w:szCs w:val="28"/>
              </w:rPr>
              <w:t xml:space="preserve"> A</w:t>
            </w:r>
            <w:r w:rsidR="00BD1D26">
              <w:rPr>
                <w:rFonts w:ascii="Cambria" w:hAnsi="Cambria"/>
                <w:b/>
                <w:i/>
                <w:sz w:val="28"/>
                <w:szCs w:val="28"/>
              </w:rPr>
              <w:t>PPROVED</w:t>
            </w:r>
            <w:r w:rsidR="00AD6D13" w:rsidRPr="008D0C36">
              <w:rPr>
                <w:rFonts w:ascii="Cambria" w:hAnsi="Cambria"/>
                <w:b/>
                <w:i/>
                <w:sz w:val="28"/>
                <w:szCs w:val="28"/>
              </w:rPr>
              <w:t xml:space="preserve"> </w:t>
            </w:r>
            <w:r w:rsidRPr="008D0C36">
              <w:rPr>
                <w:rFonts w:ascii="Cambria" w:hAnsi="Cambria"/>
                <w:b/>
                <w:i/>
                <w:sz w:val="28"/>
                <w:szCs w:val="28"/>
              </w:rPr>
              <w:t>TRAINING PROVIDER</w:t>
            </w:r>
          </w:p>
          <w:p w14:paraId="57AFD6F4" w14:textId="21AC542D" w:rsidR="00D35957" w:rsidRPr="008D0C36" w:rsidRDefault="008D20D7" w:rsidP="008D20D7">
            <w:pPr>
              <w:jc w:val="center"/>
              <w:rPr>
                <w:rFonts w:ascii="Cambria" w:hAnsi="Cambria"/>
                <w:b/>
                <w:i/>
                <w:sz w:val="24"/>
                <w:szCs w:val="28"/>
              </w:rPr>
            </w:pPr>
            <w:r w:rsidRPr="008D0C36">
              <w:rPr>
                <w:rFonts w:ascii="Cambria" w:hAnsi="Cambria"/>
                <w:b/>
                <w:i/>
                <w:sz w:val="24"/>
                <w:szCs w:val="28"/>
              </w:rPr>
              <w:t>Workplace Safety &amp; Health Order, 2009 (Section 31)</w:t>
            </w:r>
          </w:p>
        </w:tc>
        <w:tc>
          <w:tcPr>
            <w:tcW w:w="2705" w:type="dxa"/>
            <w:vAlign w:val="center"/>
          </w:tcPr>
          <w:p w14:paraId="0FD63346" w14:textId="77777777" w:rsidR="00D35957" w:rsidRPr="008D0C36" w:rsidRDefault="00D35957" w:rsidP="0069077F">
            <w:pPr>
              <w:pStyle w:val="Footer"/>
              <w:jc w:val="center"/>
              <w:rPr>
                <w:rFonts w:ascii="Cambria" w:hAnsi="Cambria"/>
              </w:rPr>
            </w:pPr>
            <w:r w:rsidRPr="008D0C36">
              <w:rPr>
                <w:rFonts w:ascii="Cambria" w:hAnsi="Cambria"/>
              </w:rPr>
              <w:t>DOC NO.:</w:t>
            </w:r>
          </w:p>
          <w:p w14:paraId="2779B5BC" w14:textId="78FAA356" w:rsidR="00D35957" w:rsidRPr="008D0C36" w:rsidRDefault="00D35957" w:rsidP="0069077F">
            <w:pPr>
              <w:pStyle w:val="Footer"/>
              <w:jc w:val="center"/>
              <w:rPr>
                <w:rFonts w:ascii="Cambria" w:hAnsi="Cambria"/>
                <w:b/>
              </w:rPr>
            </w:pPr>
            <w:r w:rsidRPr="008D0C36">
              <w:rPr>
                <w:rFonts w:ascii="Cambria" w:hAnsi="Cambria"/>
                <w:b/>
              </w:rPr>
              <w:t>SHENA/NIND/</w:t>
            </w:r>
            <w:r w:rsidR="009F242A">
              <w:rPr>
                <w:rFonts w:ascii="Cambria" w:hAnsi="Cambria"/>
                <w:b/>
              </w:rPr>
              <w:t>6.1</w:t>
            </w:r>
            <w:r w:rsidRPr="008D0C36">
              <w:rPr>
                <w:rFonts w:ascii="Cambria" w:hAnsi="Cambria"/>
                <w:b/>
              </w:rPr>
              <w:t xml:space="preserve"> (REV.</w:t>
            </w:r>
            <w:r w:rsidR="002E0041">
              <w:rPr>
                <w:rFonts w:ascii="Cambria" w:hAnsi="Cambria"/>
                <w:b/>
              </w:rPr>
              <w:t>1</w:t>
            </w:r>
            <w:r w:rsidRPr="008D0C36">
              <w:rPr>
                <w:rFonts w:ascii="Cambria" w:hAnsi="Cambria"/>
                <w:b/>
              </w:rPr>
              <w:t>)</w:t>
            </w:r>
          </w:p>
          <w:p w14:paraId="033DB4B5" w14:textId="7B49904C" w:rsidR="00D35957" w:rsidRPr="008D0C36" w:rsidRDefault="002E0041" w:rsidP="0069077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MAY </w:t>
            </w:r>
            <w:r w:rsidR="00D35957" w:rsidRPr="008D0C36">
              <w:rPr>
                <w:rFonts w:ascii="Cambria" w:hAnsi="Cambria"/>
              </w:rPr>
              <w:t>2020</w:t>
            </w:r>
          </w:p>
        </w:tc>
      </w:tr>
    </w:tbl>
    <w:p w14:paraId="21F37EC7" w14:textId="77777777" w:rsidR="008D20D7" w:rsidRPr="008D0C36" w:rsidRDefault="008D20D7" w:rsidP="008D20D7">
      <w:pPr>
        <w:spacing w:before="32" w:line="257" w:lineRule="auto"/>
        <w:ind w:right="174"/>
        <w:rPr>
          <w:rFonts w:ascii="Cambria" w:eastAsia="Arial" w:hAnsi="Cambria" w:cs="Arial"/>
          <w:i/>
          <w:spacing w:val="1"/>
          <w:sz w:val="21"/>
          <w:szCs w:val="21"/>
        </w:rPr>
      </w:pPr>
    </w:p>
    <w:p w14:paraId="676E302A" w14:textId="034863C1" w:rsidR="00007489" w:rsidRPr="008D0C36" w:rsidRDefault="00821631">
      <w:pPr>
        <w:spacing w:before="32" w:line="257" w:lineRule="auto"/>
        <w:ind w:left="139" w:right="174"/>
        <w:jc w:val="center"/>
        <w:rPr>
          <w:rFonts w:ascii="Cambria" w:eastAsia="Arial" w:hAnsi="Cambria" w:cs="Arial"/>
          <w:i/>
          <w:w w:val="99"/>
          <w:sz w:val="21"/>
          <w:szCs w:val="21"/>
        </w:rPr>
      </w:pP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O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nl</w:t>
      </w:r>
      <w:r w:rsidRPr="008D0C36">
        <w:rPr>
          <w:rFonts w:ascii="Cambria" w:eastAsia="Arial" w:hAnsi="Cambria" w:cs="Arial"/>
          <w:i/>
          <w:sz w:val="21"/>
          <w:szCs w:val="21"/>
        </w:rPr>
        <w:t>y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on</w:t>
      </w:r>
      <w:r w:rsidRPr="008D0C36">
        <w:rPr>
          <w:rFonts w:ascii="Cambria" w:eastAsia="Arial" w:hAnsi="Cambria" w:cs="Arial"/>
          <w:i/>
          <w:sz w:val="21"/>
          <w:szCs w:val="21"/>
        </w:rPr>
        <w:t>e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c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op</w:t>
      </w:r>
      <w:r w:rsidRPr="008D0C36">
        <w:rPr>
          <w:rFonts w:ascii="Cambria" w:eastAsia="Arial" w:hAnsi="Cambria" w:cs="Arial"/>
          <w:i/>
          <w:sz w:val="21"/>
          <w:szCs w:val="21"/>
        </w:rPr>
        <w:t>y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o</w:t>
      </w:r>
      <w:r w:rsidRPr="008D0C36">
        <w:rPr>
          <w:rFonts w:ascii="Cambria" w:eastAsia="Arial" w:hAnsi="Cambria" w:cs="Arial"/>
          <w:i/>
          <w:sz w:val="21"/>
          <w:szCs w:val="21"/>
        </w:rPr>
        <w:t>f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hi</w:t>
      </w:r>
      <w:r w:rsidRPr="008D0C36">
        <w:rPr>
          <w:rFonts w:ascii="Cambria" w:eastAsia="Arial" w:hAnsi="Cambria" w:cs="Arial"/>
          <w:i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2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fo</w:t>
      </w:r>
      <w:r w:rsidRPr="008D0C36">
        <w:rPr>
          <w:rFonts w:ascii="Cambria" w:eastAsia="Arial" w:hAnsi="Cambria" w:cs="Arial"/>
          <w:i/>
          <w:sz w:val="21"/>
          <w:szCs w:val="21"/>
        </w:rPr>
        <w:t>rm</w:t>
      </w:r>
      <w:r w:rsidRPr="008D0C36">
        <w:rPr>
          <w:rFonts w:ascii="Cambria" w:eastAsia="Arial" w:hAnsi="Cambria" w:cs="Arial"/>
          <w:i/>
          <w:spacing w:val="-8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</w:t>
      </w:r>
      <w:r w:rsidRPr="008D0C36">
        <w:rPr>
          <w:rFonts w:ascii="Cambria" w:eastAsia="Arial" w:hAnsi="Cambria" w:cs="Arial"/>
          <w:i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 xml:space="preserve"> t</w:t>
      </w:r>
      <w:r w:rsidRPr="008D0C36">
        <w:rPr>
          <w:rFonts w:ascii="Cambria" w:eastAsia="Arial" w:hAnsi="Cambria" w:cs="Arial"/>
          <w:i/>
          <w:sz w:val="21"/>
          <w:szCs w:val="21"/>
        </w:rPr>
        <w:t>o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b</w:t>
      </w:r>
      <w:r w:rsidRPr="008D0C36">
        <w:rPr>
          <w:rFonts w:ascii="Cambria" w:eastAsia="Arial" w:hAnsi="Cambria" w:cs="Arial"/>
          <w:i/>
          <w:sz w:val="21"/>
          <w:szCs w:val="21"/>
        </w:rPr>
        <w:t>e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ub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>m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ted</w:t>
      </w:r>
      <w:r w:rsidRPr="008D0C36">
        <w:rPr>
          <w:rFonts w:ascii="Cambria" w:eastAsia="Arial" w:hAnsi="Cambria" w:cs="Arial"/>
          <w:i/>
          <w:sz w:val="21"/>
          <w:szCs w:val="21"/>
        </w:rPr>
        <w:t>.</w:t>
      </w:r>
      <w:r w:rsidRPr="008D0C36">
        <w:rPr>
          <w:rFonts w:ascii="Cambria" w:eastAsia="Arial" w:hAnsi="Cambria" w:cs="Arial"/>
          <w:i/>
          <w:spacing w:val="-1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z w:val="21"/>
          <w:szCs w:val="21"/>
        </w:rPr>
        <w:t>P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lea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z w:val="21"/>
          <w:szCs w:val="21"/>
        </w:rPr>
        <w:t>e</w:t>
      </w:r>
      <w:r w:rsidRPr="008D0C36">
        <w:rPr>
          <w:rFonts w:ascii="Cambria" w:eastAsia="Arial" w:hAnsi="Cambria" w:cs="Arial"/>
          <w:i/>
          <w:spacing w:val="-7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c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o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>m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ple</w:t>
      </w:r>
      <w:r w:rsidRPr="008D0C36">
        <w:rPr>
          <w:rFonts w:ascii="Cambria" w:eastAsia="Arial" w:hAnsi="Cambria" w:cs="Arial"/>
          <w:i/>
          <w:sz w:val="21"/>
          <w:szCs w:val="21"/>
        </w:rPr>
        <w:t>te</w:t>
      </w:r>
      <w:r w:rsidRPr="008D0C36">
        <w:rPr>
          <w:rFonts w:ascii="Cambria" w:eastAsia="Arial" w:hAnsi="Cambria" w:cs="Arial"/>
          <w:i/>
          <w:spacing w:val="-10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al</w:t>
      </w:r>
      <w:r w:rsidRPr="008D0C36">
        <w:rPr>
          <w:rFonts w:ascii="Cambria" w:eastAsia="Arial" w:hAnsi="Cambria" w:cs="Arial"/>
          <w:i/>
          <w:sz w:val="21"/>
          <w:szCs w:val="21"/>
        </w:rPr>
        <w:t>l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e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>m</w:t>
      </w:r>
      <w:r w:rsidRPr="008D0C36">
        <w:rPr>
          <w:rFonts w:ascii="Cambria" w:eastAsia="Arial" w:hAnsi="Cambria" w:cs="Arial"/>
          <w:i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</w:t>
      </w:r>
      <w:r w:rsidRPr="008D0C36">
        <w:rPr>
          <w:rFonts w:ascii="Cambria" w:eastAsia="Arial" w:hAnsi="Cambria" w:cs="Arial"/>
          <w:i/>
          <w:sz w:val="21"/>
          <w:szCs w:val="21"/>
        </w:rPr>
        <w:t>n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thi</w:t>
      </w:r>
      <w:r w:rsidRPr="008D0C36">
        <w:rPr>
          <w:rFonts w:ascii="Cambria" w:eastAsia="Arial" w:hAnsi="Cambria" w:cs="Arial"/>
          <w:i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2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fo</w:t>
      </w:r>
      <w:r w:rsidRPr="008D0C36">
        <w:rPr>
          <w:rFonts w:ascii="Cambria" w:eastAsia="Arial" w:hAnsi="Cambria" w:cs="Arial"/>
          <w:i/>
          <w:sz w:val="21"/>
          <w:szCs w:val="21"/>
        </w:rPr>
        <w:t>r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>m</w:t>
      </w:r>
      <w:r w:rsidRPr="008D0C36">
        <w:rPr>
          <w:rFonts w:ascii="Cambria" w:eastAsia="Arial" w:hAnsi="Cambria" w:cs="Arial"/>
          <w:i/>
          <w:sz w:val="21"/>
          <w:szCs w:val="21"/>
        </w:rPr>
        <w:t>.</w:t>
      </w:r>
      <w:r w:rsidRPr="008D0C36">
        <w:rPr>
          <w:rFonts w:ascii="Cambria" w:eastAsia="Arial" w:hAnsi="Cambria" w:cs="Arial"/>
          <w:i/>
          <w:spacing w:val="-6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z w:val="21"/>
          <w:szCs w:val="21"/>
        </w:rPr>
        <w:t>U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z w:val="21"/>
          <w:szCs w:val="21"/>
        </w:rPr>
        <w:t>e</w:t>
      </w:r>
      <w:r w:rsidRPr="008D0C36">
        <w:rPr>
          <w:rFonts w:ascii="Cambria" w:eastAsia="Arial" w:hAnsi="Cambria" w:cs="Arial"/>
          <w:i/>
          <w:spacing w:val="-5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z w:val="21"/>
          <w:szCs w:val="21"/>
        </w:rPr>
        <w:t>a</w:t>
      </w:r>
      <w:r w:rsidRPr="008D0C36">
        <w:rPr>
          <w:rFonts w:ascii="Cambria" w:eastAsia="Arial" w:hAnsi="Cambria" w:cs="Arial"/>
          <w:i/>
          <w:spacing w:val="-2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epa</w:t>
      </w:r>
      <w:r w:rsidRPr="008D0C36">
        <w:rPr>
          <w:rFonts w:ascii="Cambria" w:eastAsia="Arial" w:hAnsi="Cambria" w:cs="Arial"/>
          <w:i/>
          <w:sz w:val="21"/>
          <w:szCs w:val="21"/>
        </w:rPr>
        <w:t>r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a</w:t>
      </w:r>
      <w:r w:rsidRPr="008D0C36">
        <w:rPr>
          <w:rFonts w:ascii="Cambria" w:eastAsia="Arial" w:hAnsi="Cambria" w:cs="Arial"/>
          <w:i/>
          <w:sz w:val="21"/>
          <w:szCs w:val="21"/>
        </w:rPr>
        <w:t>te</w:t>
      </w:r>
      <w:r w:rsidRPr="008D0C36">
        <w:rPr>
          <w:rFonts w:ascii="Cambria" w:eastAsia="Arial" w:hAnsi="Cambria" w:cs="Arial"/>
          <w:i/>
          <w:spacing w:val="-9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hee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6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z w:val="21"/>
          <w:szCs w:val="21"/>
        </w:rPr>
        <w:t>to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w w:val="99"/>
          <w:sz w:val="21"/>
          <w:szCs w:val="21"/>
        </w:rPr>
        <w:t>p</w:t>
      </w:r>
      <w:r w:rsidRPr="008D0C36">
        <w:rPr>
          <w:rFonts w:ascii="Cambria" w:eastAsia="Arial" w:hAnsi="Cambria" w:cs="Arial"/>
          <w:i/>
          <w:w w:val="99"/>
          <w:sz w:val="21"/>
          <w:szCs w:val="21"/>
        </w:rPr>
        <w:t>r</w:t>
      </w:r>
      <w:r w:rsidRPr="008D0C36">
        <w:rPr>
          <w:rFonts w:ascii="Cambria" w:eastAsia="Arial" w:hAnsi="Cambria" w:cs="Arial"/>
          <w:i/>
          <w:spacing w:val="-1"/>
          <w:w w:val="99"/>
          <w:sz w:val="21"/>
          <w:szCs w:val="21"/>
        </w:rPr>
        <w:t>o</w:t>
      </w:r>
      <w:r w:rsidRPr="008D0C36">
        <w:rPr>
          <w:rFonts w:ascii="Cambria" w:eastAsia="Arial" w:hAnsi="Cambria" w:cs="Arial"/>
          <w:i/>
          <w:spacing w:val="1"/>
          <w:w w:val="99"/>
          <w:sz w:val="21"/>
          <w:szCs w:val="21"/>
        </w:rPr>
        <w:t>v</w:t>
      </w:r>
      <w:r w:rsidRPr="008D0C36">
        <w:rPr>
          <w:rFonts w:ascii="Cambria" w:eastAsia="Arial" w:hAnsi="Cambria" w:cs="Arial"/>
          <w:i/>
          <w:spacing w:val="-1"/>
          <w:w w:val="99"/>
          <w:sz w:val="21"/>
          <w:szCs w:val="21"/>
        </w:rPr>
        <w:t>id</w:t>
      </w:r>
      <w:r w:rsidRPr="008D0C36">
        <w:rPr>
          <w:rFonts w:ascii="Cambria" w:eastAsia="Arial" w:hAnsi="Cambria" w:cs="Arial"/>
          <w:i/>
          <w:w w:val="99"/>
          <w:sz w:val="21"/>
          <w:szCs w:val="21"/>
        </w:rPr>
        <w:t xml:space="preserve">e 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h</w:t>
      </w:r>
      <w:r w:rsidRPr="008D0C36">
        <w:rPr>
          <w:rFonts w:ascii="Cambria" w:eastAsia="Arial" w:hAnsi="Cambria" w:cs="Arial"/>
          <w:i/>
          <w:sz w:val="21"/>
          <w:szCs w:val="21"/>
        </w:rPr>
        <w:t>e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in</w:t>
      </w:r>
      <w:r w:rsidRPr="008D0C36">
        <w:rPr>
          <w:rFonts w:ascii="Cambria" w:eastAsia="Arial" w:hAnsi="Cambria" w:cs="Arial"/>
          <w:i/>
          <w:sz w:val="21"/>
          <w:szCs w:val="21"/>
        </w:rPr>
        <w:t>f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o</w:t>
      </w:r>
      <w:r w:rsidRPr="008D0C36">
        <w:rPr>
          <w:rFonts w:ascii="Cambria" w:eastAsia="Arial" w:hAnsi="Cambria" w:cs="Arial"/>
          <w:i/>
          <w:sz w:val="21"/>
          <w:szCs w:val="21"/>
        </w:rPr>
        <w:t>r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>m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a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io</w:t>
      </w:r>
      <w:r w:rsidRPr="008D0C36">
        <w:rPr>
          <w:rFonts w:ascii="Cambria" w:eastAsia="Arial" w:hAnsi="Cambria" w:cs="Arial"/>
          <w:i/>
          <w:sz w:val="21"/>
          <w:szCs w:val="21"/>
        </w:rPr>
        <w:t>n</w:t>
      </w:r>
      <w:r w:rsidRPr="008D0C36">
        <w:rPr>
          <w:rFonts w:ascii="Cambria" w:eastAsia="Arial" w:hAnsi="Cambria" w:cs="Arial"/>
          <w:i/>
          <w:spacing w:val="-1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</w:t>
      </w:r>
      <w:r w:rsidRPr="008D0C36">
        <w:rPr>
          <w:rFonts w:ascii="Cambria" w:eastAsia="Arial" w:hAnsi="Cambria" w:cs="Arial"/>
          <w:i/>
          <w:sz w:val="21"/>
          <w:szCs w:val="21"/>
        </w:rPr>
        <w:t>f</w:t>
      </w:r>
      <w:r w:rsidRPr="008D0C36">
        <w:rPr>
          <w:rFonts w:ascii="Cambria" w:eastAsia="Arial" w:hAnsi="Cambria" w:cs="Arial"/>
          <w:i/>
          <w:spacing w:val="-2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h</w:t>
      </w:r>
      <w:r w:rsidRPr="008D0C36">
        <w:rPr>
          <w:rFonts w:ascii="Cambria" w:eastAsia="Arial" w:hAnsi="Cambria" w:cs="Arial"/>
          <w:i/>
          <w:sz w:val="21"/>
          <w:szCs w:val="21"/>
        </w:rPr>
        <w:t>e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pa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c</w:t>
      </w:r>
      <w:r w:rsidRPr="008D0C36">
        <w:rPr>
          <w:rFonts w:ascii="Cambria" w:eastAsia="Arial" w:hAnsi="Cambria" w:cs="Arial"/>
          <w:i/>
          <w:sz w:val="21"/>
          <w:szCs w:val="21"/>
        </w:rPr>
        <w:t>e</w:t>
      </w:r>
      <w:r w:rsidRPr="008D0C36">
        <w:rPr>
          <w:rFonts w:ascii="Cambria" w:eastAsia="Arial" w:hAnsi="Cambria" w:cs="Arial"/>
          <w:i/>
          <w:spacing w:val="-7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p</w:t>
      </w:r>
      <w:r w:rsidRPr="008D0C36">
        <w:rPr>
          <w:rFonts w:ascii="Cambria" w:eastAsia="Arial" w:hAnsi="Cambria" w:cs="Arial"/>
          <w:i/>
          <w:sz w:val="21"/>
          <w:szCs w:val="21"/>
        </w:rPr>
        <w:t>r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o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v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ide</w:t>
      </w:r>
      <w:r w:rsidRPr="008D0C36">
        <w:rPr>
          <w:rFonts w:ascii="Cambria" w:eastAsia="Arial" w:hAnsi="Cambria" w:cs="Arial"/>
          <w:i/>
          <w:sz w:val="21"/>
          <w:szCs w:val="21"/>
        </w:rPr>
        <w:t>d</w:t>
      </w:r>
      <w:r w:rsidRPr="008D0C36">
        <w:rPr>
          <w:rFonts w:ascii="Cambria" w:eastAsia="Arial" w:hAnsi="Cambria" w:cs="Arial"/>
          <w:i/>
          <w:spacing w:val="-9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</w:t>
      </w:r>
      <w:r w:rsidRPr="008D0C36">
        <w:rPr>
          <w:rFonts w:ascii="Cambria" w:eastAsia="Arial" w:hAnsi="Cambria" w:cs="Arial"/>
          <w:i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 xml:space="preserve"> no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u</w:t>
      </w:r>
      <w:r w:rsidRPr="008D0C36">
        <w:rPr>
          <w:rFonts w:ascii="Cambria" w:eastAsia="Arial" w:hAnsi="Cambria" w:cs="Arial"/>
          <w:i/>
          <w:sz w:val="21"/>
          <w:szCs w:val="21"/>
        </w:rPr>
        <w:t>f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fi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c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ien</w:t>
      </w:r>
      <w:r w:rsidRPr="008D0C36">
        <w:rPr>
          <w:rFonts w:ascii="Cambria" w:eastAsia="Arial" w:hAnsi="Cambria" w:cs="Arial"/>
          <w:i/>
          <w:sz w:val="21"/>
          <w:szCs w:val="21"/>
        </w:rPr>
        <w:t>t.</w:t>
      </w:r>
      <w:r w:rsidRPr="008D0C36">
        <w:rPr>
          <w:rFonts w:ascii="Cambria" w:eastAsia="Arial" w:hAnsi="Cambria" w:cs="Arial"/>
          <w:i/>
          <w:spacing w:val="-10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z w:val="21"/>
          <w:szCs w:val="21"/>
        </w:rPr>
        <w:t>A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l</w:t>
      </w:r>
      <w:r w:rsidRPr="008D0C36">
        <w:rPr>
          <w:rFonts w:ascii="Cambria" w:eastAsia="Arial" w:hAnsi="Cambria" w:cs="Arial"/>
          <w:i/>
          <w:sz w:val="21"/>
          <w:szCs w:val="21"/>
        </w:rPr>
        <w:t>l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in</w:t>
      </w:r>
      <w:r w:rsidRPr="008D0C36">
        <w:rPr>
          <w:rFonts w:ascii="Cambria" w:eastAsia="Arial" w:hAnsi="Cambria" w:cs="Arial"/>
          <w:i/>
          <w:sz w:val="21"/>
          <w:szCs w:val="21"/>
        </w:rPr>
        <w:t>f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o</w:t>
      </w:r>
      <w:r w:rsidRPr="008D0C36">
        <w:rPr>
          <w:rFonts w:ascii="Cambria" w:eastAsia="Arial" w:hAnsi="Cambria" w:cs="Arial"/>
          <w:i/>
          <w:sz w:val="21"/>
          <w:szCs w:val="21"/>
        </w:rPr>
        <w:t>r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>m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a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io</w:t>
      </w:r>
      <w:r w:rsidRPr="008D0C36">
        <w:rPr>
          <w:rFonts w:ascii="Cambria" w:eastAsia="Arial" w:hAnsi="Cambria" w:cs="Arial"/>
          <w:i/>
          <w:sz w:val="21"/>
          <w:szCs w:val="21"/>
        </w:rPr>
        <w:t>n</w:t>
      </w:r>
      <w:r w:rsidRPr="008D0C36">
        <w:rPr>
          <w:rFonts w:ascii="Cambria" w:eastAsia="Arial" w:hAnsi="Cambria" w:cs="Arial"/>
          <w:i/>
          <w:spacing w:val="-1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ob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aine</w:t>
      </w:r>
      <w:r w:rsidRPr="008D0C36">
        <w:rPr>
          <w:rFonts w:ascii="Cambria" w:eastAsia="Arial" w:hAnsi="Cambria" w:cs="Arial"/>
          <w:i/>
          <w:sz w:val="21"/>
          <w:szCs w:val="21"/>
        </w:rPr>
        <w:t>d</w:t>
      </w:r>
      <w:r w:rsidRPr="008D0C36">
        <w:rPr>
          <w:rFonts w:ascii="Cambria" w:eastAsia="Arial" w:hAnsi="Cambria" w:cs="Arial"/>
          <w:i/>
          <w:spacing w:val="-9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fo</w:t>
      </w:r>
      <w:r w:rsidRPr="008D0C36">
        <w:rPr>
          <w:rFonts w:ascii="Cambria" w:eastAsia="Arial" w:hAnsi="Cambria" w:cs="Arial"/>
          <w:i/>
          <w:sz w:val="21"/>
          <w:szCs w:val="21"/>
        </w:rPr>
        <w:t>r</w:t>
      </w:r>
      <w:r w:rsidRPr="008D0C36">
        <w:rPr>
          <w:rFonts w:ascii="Cambria" w:eastAsia="Arial" w:hAnsi="Cambria" w:cs="Arial"/>
          <w:i/>
          <w:spacing w:val="-2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thi</w:t>
      </w:r>
      <w:r w:rsidRPr="008D0C36">
        <w:rPr>
          <w:rFonts w:ascii="Cambria" w:eastAsia="Arial" w:hAnsi="Cambria" w:cs="Arial"/>
          <w:i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spacing w:val="-2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appli</w:t>
      </w:r>
      <w:r w:rsidRPr="008D0C36">
        <w:rPr>
          <w:rFonts w:ascii="Cambria" w:eastAsia="Arial" w:hAnsi="Cambria" w:cs="Arial"/>
          <w:i/>
          <w:spacing w:val="1"/>
          <w:sz w:val="21"/>
          <w:szCs w:val="21"/>
        </w:rPr>
        <w:t>c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a</w:t>
      </w:r>
      <w:r w:rsidRPr="008D0C36">
        <w:rPr>
          <w:rFonts w:ascii="Cambria" w:eastAsia="Arial" w:hAnsi="Cambria" w:cs="Arial"/>
          <w:i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io</w:t>
      </w:r>
      <w:r w:rsidRPr="008D0C36">
        <w:rPr>
          <w:rFonts w:ascii="Cambria" w:eastAsia="Arial" w:hAnsi="Cambria" w:cs="Arial"/>
          <w:i/>
          <w:sz w:val="21"/>
          <w:szCs w:val="21"/>
        </w:rPr>
        <w:t>n</w:t>
      </w:r>
      <w:r w:rsidRPr="008D0C36">
        <w:rPr>
          <w:rFonts w:ascii="Cambria" w:eastAsia="Arial" w:hAnsi="Cambria" w:cs="Arial"/>
          <w:i/>
          <w:spacing w:val="-1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2"/>
          <w:sz w:val="21"/>
          <w:szCs w:val="21"/>
        </w:rPr>
        <w:t>w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il</w:t>
      </w:r>
      <w:r w:rsidRPr="008D0C36">
        <w:rPr>
          <w:rFonts w:ascii="Cambria" w:eastAsia="Arial" w:hAnsi="Cambria" w:cs="Arial"/>
          <w:i/>
          <w:sz w:val="21"/>
          <w:szCs w:val="21"/>
        </w:rPr>
        <w:t>l</w:t>
      </w:r>
      <w:r w:rsidRPr="008D0C36">
        <w:rPr>
          <w:rFonts w:ascii="Cambria" w:eastAsia="Arial" w:hAnsi="Cambria" w:cs="Arial"/>
          <w:i/>
          <w:spacing w:val="-4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b</w:t>
      </w:r>
      <w:r w:rsidRPr="008D0C36">
        <w:rPr>
          <w:rFonts w:ascii="Cambria" w:eastAsia="Arial" w:hAnsi="Cambria" w:cs="Arial"/>
          <w:i/>
          <w:sz w:val="21"/>
          <w:szCs w:val="21"/>
        </w:rPr>
        <w:t>e</w:t>
      </w:r>
      <w:r w:rsidRPr="008D0C36">
        <w:rPr>
          <w:rFonts w:ascii="Cambria" w:eastAsia="Arial" w:hAnsi="Cambria" w:cs="Arial"/>
          <w:i/>
          <w:spacing w:val="-3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>hel</w:t>
      </w:r>
      <w:r w:rsidRPr="008D0C36">
        <w:rPr>
          <w:rFonts w:ascii="Cambria" w:eastAsia="Arial" w:hAnsi="Cambria" w:cs="Arial"/>
          <w:i/>
          <w:sz w:val="21"/>
          <w:szCs w:val="21"/>
        </w:rPr>
        <w:t>d</w:t>
      </w:r>
      <w:r w:rsidRPr="008D0C36">
        <w:rPr>
          <w:rFonts w:ascii="Cambria" w:eastAsia="Arial" w:hAnsi="Cambria" w:cs="Arial"/>
          <w:i/>
          <w:spacing w:val="-5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-2"/>
          <w:w w:val="99"/>
          <w:sz w:val="21"/>
          <w:szCs w:val="21"/>
        </w:rPr>
        <w:t>w</w:t>
      </w:r>
      <w:r w:rsidRPr="008D0C36">
        <w:rPr>
          <w:rFonts w:ascii="Cambria" w:eastAsia="Arial" w:hAnsi="Cambria" w:cs="Arial"/>
          <w:i/>
          <w:spacing w:val="-1"/>
          <w:w w:val="99"/>
          <w:sz w:val="21"/>
          <w:szCs w:val="21"/>
        </w:rPr>
        <w:t>i</w:t>
      </w:r>
      <w:r w:rsidRPr="008D0C36">
        <w:rPr>
          <w:rFonts w:ascii="Cambria" w:eastAsia="Arial" w:hAnsi="Cambria" w:cs="Arial"/>
          <w:i/>
          <w:w w:val="99"/>
          <w:sz w:val="21"/>
          <w:szCs w:val="21"/>
        </w:rPr>
        <w:t xml:space="preserve">th </w:t>
      </w:r>
      <w:r w:rsidRPr="008D0C36">
        <w:rPr>
          <w:rFonts w:ascii="Cambria" w:eastAsia="Arial" w:hAnsi="Cambria" w:cs="Arial"/>
          <w:i/>
          <w:spacing w:val="1"/>
          <w:w w:val="99"/>
          <w:sz w:val="21"/>
          <w:szCs w:val="21"/>
        </w:rPr>
        <w:t>s</w:t>
      </w:r>
      <w:r w:rsidRPr="008D0C36">
        <w:rPr>
          <w:rFonts w:ascii="Cambria" w:eastAsia="Arial" w:hAnsi="Cambria" w:cs="Arial"/>
          <w:i/>
          <w:w w:val="99"/>
          <w:sz w:val="21"/>
          <w:szCs w:val="21"/>
        </w:rPr>
        <w:t>tr</w:t>
      </w:r>
      <w:r w:rsidRPr="008D0C36">
        <w:rPr>
          <w:rFonts w:ascii="Cambria" w:eastAsia="Arial" w:hAnsi="Cambria" w:cs="Arial"/>
          <w:i/>
          <w:spacing w:val="-1"/>
          <w:w w:val="99"/>
          <w:sz w:val="21"/>
          <w:szCs w:val="21"/>
        </w:rPr>
        <w:t>i</w:t>
      </w:r>
      <w:r w:rsidRPr="008D0C36">
        <w:rPr>
          <w:rFonts w:ascii="Cambria" w:eastAsia="Arial" w:hAnsi="Cambria" w:cs="Arial"/>
          <w:i/>
          <w:spacing w:val="1"/>
          <w:w w:val="99"/>
          <w:sz w:val="21"/>
          <w:szCs w:val="21"/>
        </w:rPr>
        <w:t>c</w:t>
      </w:r>
      <w:r w:rsidRPr="008D0C36">
        <w:rPr>
          <w:rFonts w:ascii="Cambria" w:eastAsia="Arial" w:hAnsi="Cambria" w:cs="Arial"/>
          <w:i/>
          <w:w w:val="99"/>
          <w:sz w:val="21"/>
          <w:szCs w:val="21"/>
        </w:rPr>
        <w:t>t</w:t>
      </w:r>
      <w:r w:rsidRPr="008D0C36">
        <w:rPr>
          <w:rFonts w:ascii="Cambria" w:eastAsia="Arial" w:hAnsi="Cambria" w:cs="Arial"/>
          <w:i/>
          <w:spacing w:val="-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i/>
          <w:spacing w:val="1"/>
          <w:w w:val="99"/>
          <w:sz w:val="21"/>
          <w:szCs w:val="21"/>
        </w:rPr>
        <w:t>c</w:t>
      </w:r>
      <w:r w:rsidRPr="008D0C36">
        <w:rPr>
          <w:rFonts w:ascii="Cambria" w:eastAsia="Arial" w:hAnsi="Cambria" w:cs="Arial"/>
          <w:i/>
          <w:spacing w:val="-1"/>
          <w:w w:val="99"/>
          <w:sz w:val="21"/>
          <w:szCs w:val="21"/>
        </w:rPr>
        <w:t>on</w:t>
      </w:r>
      <w:r w:rsidRPr="008D0C36">
        <w:rPr>
          <w:rFonts w:ascii="Cambria" w:eastAsia="Arial" w:hAnsi="Cambria" w:cs="Arial"/>
          <w:i/>
          <w:w w:val="99"/>
          <w:sz w:val="21"/>
          <w:szCs w:val="21"/>
        </w:rPr>
        <w:t>f</w:t>
      </w:r>
      <w:r w:rsidRPr="008D0C36">
        <w:rPr>
          <w:rFonts w:ascii="Cambria" w:eastAsia="Arial" w:hAnsi="Cambria" w:cs="Arial"/>
          <w:i/>
          <w:spacing w:val="-1"/>
          <w:w w:val="99"/>
          <w:sz w:val="21"/>
          <w:szCs w:val="21"/>
        </w:rPr>
        <w:t>iden</w:t>
      </w:r>
      <w:r w:rsidR="00E62FCD" w:rsidRPr="008D0C36">
        <w:rPr>
          <w:rFonts w:ascii="Cambria" w:eastAsia="Arial" w:hAnsi="Cambria" w:cs="Arial"/>
          <w:i/>
          <w:spacing w:val="1"/>
          <w:w w:val="99"/>
          <w:sz w:val="21"/>
          <w:szCs w:val="21"/>
        </w:rPr>
        <w:t>tiality</w:t>
      </w:r>
      <w:r w:rsidR="00F33615">
        <w:rPr>
          <w:rFonts w:ascii="Cambria" w:eastAsia="Arial" w:hAnsi="Cambria" w:cs="Arial"/>
          <w:i/>
          <w:spacing w:val="1"/>
          <w:w w:val="99"/>
          <w:sz w:val="21"/>
          <w:szCs w:val="21"/>
        </w:rPr>
        <w:t xml:space="preserve">. </w:t>
      </w:r>
      <w:r w:rsidR="00F33615" w:rsidRPr="00A547A3">
        <w:rPr>
          <w:rFonts w:ascii="Cambria" w:eastAsia="Arial" w:hAnsi="Cambria" w:cs="Arial"/>
          <w:b/>
          <w:i/>
          <w:spacing w:val="1"/>
          <w:w w:val="99"/>
          <w:sz w:val="21"/>
          <w:szCs w:val="21"/>
          <w:lang w:val="en-GB"/>
        </w:rPr>
        <w:t>Incomplete submission will be automatically rejected.</w:t>
      </w:r>
    </w:p>
    <w:p w14:paraId="289624D3" w14:textId="77777777" w:rsidR="00007489" w:rsidRPr="008D0C36" w:rsidRDefault="00007489">
      <w:pPr>
        <w:spacing w:before="14" w:line="240" w:lineRule="exact"/>
        <w:rPr>
          <w:rFonts w:ascii="Cambria" w:hAnsi="Cambria"/>
          <w:sz w:val="24"/>
          <w:szCs w:val="24"/>
        </w:rPr>
      </w:pPr>
    </w:p>
    <w:p w14:paraId="0C278CD0" w14:textId="77777777" w:rsidR="00007489" w:rsidRPr="008D0C36" w:rsidRDefault="00007489">
      <w:pPr>
        <w:spacing w:before="3" w:line="100" w:lineRule="exact"/>
        <w:rPr>
          <w:rFonts w:ascii="Cambria" w:hAnsi="Cambria"/>
          <w:sz w:val="18"/>
          <w:szCs w:val="18"/>
        </w:rPr>
      </w:pPr>
    </w:p>
    <w:tbl>
      <w:tblPr>
        <w:tblStyle w:val="TableGrid"/>
        <w:tblW w:w="10620" w:type="dxa"/>
        <w:tblInd w:w="85" w:type="dxa"/>
        <w:tblLook w:val="04A0" w:firstRow="1" w:lastRow="0" w:firstColumn="1" w:lastColumn="0" w:noHBand="0" w:noVBand="1"/>
      </w:tblPr>
      <w:tblGrid>
        <w:gridCol w:w="367"/>
        <w:gridCol w:w="2423"/>
        <w:gridCol w:w="7830"/>
      </w:tblGrid>
      <w:tr w:rsidR="000960EE" w:rsidRPr="008D0C36" w14:paraId="2126B6DB" w14:textId="77777777" w:rsidTr="00F43A1D">
        <w:trPr>
          <w:trHeight w:val="362"/>
        </w:trPr>
        <w:tc>
          <w:tcPr>
            <w:tcW w:w="367" w:type="dxa"/>
            <w:shd w:val="clear" w:color="auto" w:fill="D9D9D9" w:themeFill="background1" w:themeFillShade="D9"/>
            <w:vAlign w:val="center"/>
          </w:tcPr>
          <w:p w14:paraId="44CE7F9F" w14:textId="41795279" w:rsidR="000960EE" w:rsidRPr="009528D6" w:rsidRDefault="000960EE" w:rsidP="00F43A1D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9528D6">
              <w:rPr>
                <w:rFonts w:ascii="Cambria" w:hAnsi="Cambria" w:cs="Arial"/>
                <w:szCs w:val="18"/>
              </w:rPr>
              <w:t>I.</w:t>
            </w:r>
          </w:p>
        </w:tc>
        <w:tc>
          <w:tcPr>
            <w:tcW w:w="10253" w:type="dxa"/>
            <w:gridSpan w:val="2"/>
            <w:shd w:val="clear" w:color="auto" w:fill="D9D9D9" w:themeFill="background1" w:themeFillShade="D9"/>
            <w:vAlign w:val="center"/>
          </w:tcPr>
          <w:p w14:paraId="61156BC2" w14:textId="77777777" w:rsidR="000960EE" w:rsidRPr="009528D6" w:rsidRDefault="000960EE" w:rsidP="00F43A1D">
            <w:pPr>
              <w:spacing w:line="200" w:lineRule="exact"/>
              <w:rPr>
                <w:rFonts w:ascii="Cambria" w:eastAsia="Arial" w:hAnsi="Cambria" w:cs="Arial"/>
                <w:b/>
                <w:spacing w:val="-1"/>
                <w:szCs w:val="18"/>
              </w:rPr>
            </w:pP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APPLICANT </w:t>
            </w:r>
            <w:r w:rsidR="00D27CD0"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BASIC INFORMATION</w:t>
            </w:r>
          </w:p>
          <w:p w14:paraId="4102BD58" w14:textId="0C8D8A79" w:rsidR="00DA3268" w:rsidRPr="009528D6" w:rsidRDefault="00DA3268" w:rsidP="00F43A1D">
            <w:pPr>
              <w:spacing w:line="200" w:lineRule="exact"/>
              <w:rPr>
                <w:rFonts w:ascii="Cambria" w:hAnsi="Cambria" w:cs="Arial"/>
                <w:i/>
                <w:szCs w:val="18"/>
              </w:rPr>
            </w:pPr>
            <w:r w:rsidRPr="009528D6">
              <w:rPr>
                <w:rFonts w:ascii="Cambria" w:hAnsi="Cambria" w:cs="Arial"/>
                <w:i/>
                <w:szCs w:val="18"/>
              </w:rPr>
              <w:t xml:space="preserve">This applicant will be the focal person for any matters related to </w:t>
            </w:r>
            <w:r w:rsidR="00FD753D">
              <w:rPr>
                <w:rFonts w:ascii="Cambria" w:hAnsi="Cambria" w:cs="Arial"/>
                <w:i/>
                <w:szCs w:val="18"/>
              </w:rPr>
              <w:t xml:space="preserve">approval to act as </w:t>
            </w:r>
            <w:r w:rsidR="005002B4">
              <w:rPr>
                <w:rFonts w:ascii="Cambria" w:hAnsi="Cambria" w:cs="Arial"/>
                <w:i/>
                <w:szCs w:val="18"/>
              </w:rPr>
              <w:t>a t</w:t>
            </w:r>
            <w:r w:rsidR="00FD753D">
              <w:rPr>
                <w:rFonts w:ascii="Cambria" w:hAnsi="Cambria" w:cs="Arial"/>
                <w:i/>
                <w:szCs w:val="18"/>
              </w:rPr>
              <w:t>raining provider</w:t>
            </w:r>
            <w:r w:rsidRPr="009528D6">
              <w:rPr>
                <w:rFonts w:ascii="Cambria" w:hAnsi="Cambria" w:cs="Arial"/>
                <w:i/>
                <w:szCs w:val="18"/>
              </w:rPr>
              <w:t xml:space="preserve"> </w:t>
            </w:r>
          </w:p>
        </w:tc>
      </w:tr>
      <w:tr w:rsidR="000960EE" w:rsidRPr="008D0C36" w14:paraId="7E565C97" w14:textId="77777777" w:rsidTr="00F43A1D">
        <w:trPr>
          <w:trHeight w:val="362"/>
        </w:trPr>
        <w:tc>
          <w:tcPr>
            <w:tcW w:w="2790" w:type="dxa"/>
            <w:gridSpan w:val="2"/>
            <w:vAlign w:val="center"/>
          </w:tcPr>
          <w:p w14:paraId="6541B9E3" w14:textId="4A4A460D" w:rsidR="000960EE" w:rsidRPr="008D0C36" w:rsidRDefault="000F11A5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APPLICANT</w:t>
            </w:r>
            <w:r w:rsidR="000960EE"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NAME</w:t>
            </w:r>
          </w:p>
        </w:tc>
        <w:tc>
          <w:tcPr>
            <w:tcW w:w="7830" w:type="dxa"/>
          </w:tcPr>
          <w:p w14:paraId="25851A80" w14:textId="77777777" w:rsidR="000960EE" w:rsidRPr="007F3523" w:rsidRDefault="000960EE" w:rsidP="0069077F">
            <w:pPr>
              <w:spacing w:line="200" w:lineRule="exact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925212" w:rsidRPr="008D0C36" w14:paraId="33F9B559" w14:textId="77777777" w:rsidTr="00F43A1D">
        <w:trPr>
          <w:trHeight w:val="362"/>
        </w:trPr>
        <w:tc>
          <w:tcPr>
            <w:tcW w:w="2790" w:type="dxa"/>
            <w:gridSpan w:val="2"/>
            <w:vAlign w:val="center"/>
          </w:tcPr>
          <w:p w14:paraId="549B2539" w14:textId="733FA01F" w:rsidR="00925212" w:rsidRPr="008D0C36" w:rsidRDefault="00925212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POSITION</w:t>
            </w:r>
            <w:r w:rsidR="00456E79">
              <w:rPr>
                <w:rFonts w:ascii="Cambria" w:eastAsia="Arial" w:hAnsi="Cambria" w:cs="Arial"/>
                <w:spacing w:val="-1"/>
                <w:sz w:val="18"/>
                <w:szCs w:val="18"/>
              </w:rPr>
              <w:t>/ DESIGNATION</w:t>
            </w:r>
          </w:p>
        </w:tc>
        <w:tc>
          <w:tcPr>
            <w:tcW w:w="7830" w:type="dxa"/>
          </w:tcPr>
          <w:p w14:paraId="5EEFE38E" w14:textId="77777777" w:rsidR="00925212" w:rsidRPr="007F3523" w:rsidRDefault="00925212" w:rsidP="0069077F">
            <w:pPr>
              <w:spacing w:line="200" w:lineRule="exact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0960EE" w:rsidRPr="008D0C36" w14:paraId="482C4D57" w14:textId="77777777" w:rsidTr="00F43A1D">
        <w:trPr>
          <w:trHeight w:val="362"/>
        </w:trPr>
        <w:tc>
          <w:tcPr>
            <w:tcW w:w="2790" w:type="dxa"/>
            <w:gridSpan w:val="2"/>
            <w:vAlign w:val="center"/>
          </w:tcPr>
          <w:p w14:paraId="626027FA" w14:textId="77777777" w:rsidR="000960EE" w:rsidRPr="008D0C36" w:rsidRDefault="000960EE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z w:val="18"/>
                <w:szCs w:val="18"/>
              </w:rPr>
              <w:t>CONTACT NO.</w:t>
            </w:r>
          </w:p>
        </w:tc>
        <w:tc>
          <w:tcPr>
            <w:tcW w:w="7830" w:type="dxa"/>
          </w:tcPr>
          <w:p w14:paraId="1DEA7F8F" w14:textId="77777777" w:rsidR="000960EE" w:rsidRPr="007F3523" w:rsidRDefault="000960EE" w:rsidP="0069077F">
            <w:pPr>
              <w:spacing w:line="200" w:lineRule="exact"/>
              <w:rPr>
                <w:rFonts w:ascii="Cambria" w:eastAsia="Arial" w:hAnsi="Cambria" w:cs="Arial"/>
                <w:b/>
                <w:spacing w:val="-1"/>
                <w:sz w:val="18"/>
                <w:szCs w:val="18"/>
              </w:rPr>
            </w:pPr>
          </w:p>
        </w:tc>
      </w:tr>
      <w:tr w:rsidR="000960EE" w:rsidRPr="008D0C36" w14:paraId="5ED001DB" w14:textId="77777777" w:rsidTr="00F43A1D">
        <w:trPr>
          <w:trHeight w:val="362"/>
        </w:trPr>
        <w:tc>
          <w:tcPr>
            <w:tcW w:w="2790" w:type="dxa"/>
            <w:gridSpan w:val="2"/>
            <w:vAlign w:val="center"/>
          </w:tcPr>
          <w:p w14:paraId="669FEBE1" w14:textId="77777777" w:rsidR="000960EE" w:rsidRPr="008D0C36" w:rsidRDefault="000960EE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E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>M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A</w:t>
            </w:r>
            <w:r w:rsidRPr="008D0C36">
              <w:rPr>
                <w:rFonts w:ascii="Cambria" w:eastAsia="Arial" w:hAnsi="Cambria" w:cs="Arial"/>
                <w:spacing w:val="1"/>
                <w:sz w:val="18"/>
                <w:szCs w:val="18"/>
              </w:rPr>
              <w:t>I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 xml:space="preserve">L 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ADDRES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>S</w:t>
            </w:r>
          </w:p>
        </w:tc>
        <w:tc>
          <w:tcPr>
            <w:tcW w:w="7830" w:type="dxa"/>
          </w:tcPr>
          <w:p w14:paraId="2028F872" w14:textId="77777777" w:rsidR="000960EE" w:rsidRPr="007F3523" w:rsidRDefault="000960EE" w:rsidP="0069077F">
            <w:pPr>
              <w:spacing w:line="200" w:lineRule="exact"/>
              <w:rPr>
                <w:rFonts w:ascii="Cambria" w:eastAsia="Arial" w:hAnsi="Cambria" w:cs="Arial"/>
                <w:b/>
                <w:spacing w:val="-1"/>
                <w:sz w:val="18"/>
                <w:szCs w:val="18"/>
              </w:rPr>
            </w:pPr>
          </w:p>
        </w:tc>
      </w:tr>
    </w:tbl>
    <w:p w14:paraId="6451B98A" w14:textId="17D0777C" w:rsidR="00007489" w:rsidRPr="008D0C36" w:rsidRDefault="00007489">
      <w:pPr>
        <w:spacing w:line="200" w:lineRule="exact"/>
        <w:rPr>
          <w:rFonts w:ascii="Cambria" w:hAnsi="Cambria"/>
          <w:sz w:val="18"/>
          <w:szCs w:val="18"/>
        </w:rPr>
      </w:pPr>
    </w:p>
    <w:p w14:paraId="1851D8BD" w14:textId="16F49C56" w:rsidR="00410728" w:rsidRPr="008D0C36" w:rsidRDefault="00410728">
      <w:pPr>
        <w:spacing w:line="200" w:lineRule="exact"/>
        <w:rPr>
          <w:rFonts w:ascii="Cambria" w:hAnsi="Cambria"/>
        </w:rPr>
      </w:pPr>
    </w:p>
    <w:tbl>
      <w:tblPr>
        <w:tblStyle w:val="TableGrid"/>
        <w:tblW w:w="10620" w:type="dxa"/>
        <w:tblInd w:w="85" w:type="dxa"/>
        <w:tblLook w:val="04A0" w:firstRow="1" w:lastRow="0" w:firstColumn="1" w:lastColumn="0" w:noHBand="0" w:noVBand="1"/>
      </w:tblPr>
      <w:tblGrid>
        <w:gridCol w:w="387"/>
        <w:gridCol w:w="2418"/>
        <w:gridCol w:w="1783"/>
        <w:gridCol w:w="497"/>
        <w:gridCol w:w="1920"/>
        <w:gridCol w:w="496"/>
        <w:gridCol w:w="3119"/>
      </w:tblGrid>
      <w:tr w:rsidR="00100381" w:rsidRPr="008D0C36" w14:paraId="3049E1AA" w14:textId="77777777" w:rsidTr="005F1575">
        <w:trPr>
          <w:trHeight w:val="362"/>
        </w:trPr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629567BF" w14:textId="7510FFF0" w:rsidR="00100381" w:rsidRPr="009528D6" w:rsidRDefault="00100381" w:rsidP="00F43A1D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9528D6">
              <w:rPr>
                <w:rFonts w:ascii="Cambria" w:hAnsi="Cambria" w:cs="Arial"/>
                <w:szCs w:val="18"/>
              </w:rPr>
              <w:t>II.</w:t>
            </w:r>
          </w:p>
        </w:tc>
        <w:tc>
          <w:tcPr>
            <w:tcW w:w="10233" w:type="dxa"/>
            <w:gridSpan w:val="6"/>
            <w:shd w:val="clear" w:color="auto" w:fill="D9D9D9" w:themeFill="background1" w:themeFillShade="D9"/>
            <w:vAlign w:val="center"/>
          </w:tcPr>
          <w:p w14:paraId="18B9F071" w14:textId="153ED017" w:rsidR="00100381" w:rsidRPr="009528D6" w:rsidRDefault="00100381" w:rsidP="00F43A1D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TRAINING </w:t>
            </w:r>
            <w:r w:rsidR="00DA3268"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PROVIDER</w:t>
            </w:r>
            <w:r w:rsidR="00D27CD0"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 BASIC</w:t>
            </w:r>
            <w:r w:rsidR="00E276CE"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 </w:t>
            </w:r>
            <w:r w:rsidR="00D27CD0"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INFORMATION</w:t>
            </w:r>
          </w:p>
        </w:tc>
      </w:tr>
      <w:tr w:rsidR="00100381" w:rsidRPr="008D0C36" w14:paraId="4D25BA69" w14:textId="15CBAFBA" w:rsidTr="005F1575">
        <w:trPr>
          <w:trHeight w:val="362"/>
        </w:trPr>
        <w:tc>
          <w:tcPr>
            <w:tcW w:w="2806" w:type="dxa"/>
            <w:gridSpan w:val="2"/>
            <w:vAlign w:val="center"/>
          </w:tcPr>
          <w:p w14:paraId="47C78AD4" w14:textId="7A91BBCF" w:rsidR="00100381" w:rsidRPr="008D0C36" w:rsidRDefault="00100381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TRAINING </w:t>
            </w:r>
            <w:r w:rsidR="00DA3268"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PROVIDER 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NAME</w:t>
            </w:r>
          </w:p>
        </w:tc>
        <w:tc>
          <w:tcPr>
            <w:tcW w:w="7814" w:type="dxa"/>
            <w:gridSpan w:val="5"/>
            <w:vAlign w:val="center"/>
          </w:tcPr>
          <w:p w14:paraId="42211E2E" w14:textId="6E9D7E7D" w:rsidR="00100381" w:rsidRPr="007F3523" w:rsidRDefault="00100381" w:rsidP="00F43A1D">
            <w:pPr>
              <w:spacing w:line="200" w:lineRule="exact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5F1575" w:rsidRPr="008D0C36" w14:paraId="798558DF" w14:textId="542343B1" w:rsidTr="005F1575">
        <w:trPr>
          <w:trHeight w:val="362"/>
        </w:trPr>
        <w:tc>
          <w:tcPr>
            <w:tcW w:w="2806" w:type="dxa"/>
            <w:gridSpan w:val="2"/>
            <w:vAlign w:val="center"/>
          </w:tcPr>
          <w:p w14:paraId="339146A4" w14:textId="0192CBCF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TYPE OF ORGANI</w:t>
            </w:r>
            <w:r w:rsidR="00EC69F7">
              <w:rPr>
                <w:rFonts w:ascii="Cambria" w:eastAsia="Arial" w:hAnsi="Cambria" w:cs="Arial"/>
                <w:spacing w:val="-1"/>
                <w:sz w:val="18"/>
                <w:szCs w:val="18"/>
              </w:rPr>
              <w:t>S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ATION</w:t>
            </w:r>
          </w:p>
        </w:tc>
        <w:tc>
          <w:tcPr>
            <w:tcW w:w="1783" w:type="dxa"/>
            <w:vAlign w:val="center"/>
          </w:tcPr>
          <w:p w14:paraId="674FBFFE" w14:textId="23FABC0B" w:rsidR="005F1575" w:rsidRPr="005F1575" w:rsidRDefault="005F1575" w:rsidP="005F1575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5F1575">
              <w:rPr>
                <w:rFonts w:ascii="Cambria" w:hAnsi="Cambria" w:cs="Arial"/>
                <w:sz w:val="18"/>
                <w:szCs w:val="18"/>
              </w:rPr>
              <w:t>Partnership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173842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CD40EB" w14:textId="6D98DF1A" w:rsidR="005F1575" w:rsidRPr="005F1575" w:rsidRDefault="005F1575" w:rsidP="005F1575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 w:rsidRPr="005F1575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1920" w:type="dxa"/>
            <w:vAlign w:val="center"/>
          </w:tcPr>
          <w:p w14:paraId="26286F76" w14:textId="01330574" w:rsidR="005F1575" w:rsidRPr="005F1575" w:rsidRDefault="005F1575" w:rsidP="005F1575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5F1575">
              <w:rPr>
                <w:rFonts w:ascii="Cambria" w:hAnsi="Cambria" w:cs="Arial"/>
                <w:sz w:val="18"/>
                <w:szCs w:val="18"/>
              </w:rPr>
              <w:t>Private Company</w:t>
            </w:r>
          </w:p>
        </w:tc>
        <w:tc>
          <w:tcPr>
            <w:tcW w:w="495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4550148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1F9BF7" w14:textId="21E8BCFC" w:rsidR="005F1575" w:rsidRPr="005F1575" w:rsidRDefault="005F1575" w:rsidP="005F1575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 w:rsidRPr="005F1575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119" w:type="dxa"/>
            <w:vAlign w:val="center"/>
          </w:tcPr>
          <w:p w14:paraId="67E8D21D" w14:textId="0E79FA42" w:rsidR="005F1575" w:rsidRPr="005F1575" w:rsidRDefault="005F1575" w:rsidP="005F1575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5F1575">
              <w:rPr>
                <w:rFonts w:ascii="Cambria" w:hAnsi="Cambria" w:cs="Arial"/>
                <w:sz w:val="18"/>
                <w:szCs w:val="18"/>
              </w:rPr>
              <w:t>Others:</w:t>
            </w:r>
          </w:p>
        </w:tc>
      </w:tr>
      <w:tr w:rsidR="005F1575" w:rsidRPr="008D0C36" w14:paraId="3E062038" w14:textId="24338CF1" w:rsidTr="005F1575">
        <w:trPr>
          <w:trHeight w:val="362"/>
        </w:trPr>
        <w:tc>
          <w:tcPr>
            <w:tcW w:w="2806" w:type="dxa"/>
            <w:gridSpan w:val="2"/>
            <w:vAlign w:val="center"/>
          </w:tcPr>
          <w:p w14:paraId="606FD9DF" w14:textId="42B9F9F4" w:rsidR="005F1575" w:rsidRPr="008D0C36" w:rsidRDefault="005F1575" w:rsidP="005F1575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REGISTERED/ 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MAILING ADDRESS</w:t>
            </w:r>
          </w:p>
        </w:tc>
        <w:tc>
          <w:tcPr>
            <w:tcW w:w="7814" w:type="dxa"/>
            <w:gridSpan w:val="5"/>
            <w:vAlign w:val="center"/>
          </w:tcPr>
          <w:p w14:paraId="68B2AF33" w14:textId="77777777" w:rsidR="005F1575" w:rsidRPr="007F3523" w:rsidRDefault="005F1575" w:rsidP="005F1575">
            <w:pPr>
              <w:spacing w:line="200" w:lineRule="exact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5F1575" w:rsidRPr="008D0C36" w14:paraId="47A2FCBF" w14:textId="172EDCC6" w:rsidTr="005F1575">
        <w:trPr>
          <w:trHeight w:val="132"/>
        </w:trPr>
        <w:tc>
          <w:tcPr>
            <w:tcW w:w="2806" w:type="dxa"/>
            <w:gridSpan w:val="2"/>
            <w:vMerge w:val="restart"/>
            <w:vAlign w:val="center"/>
          </w:tcPr>
          <w:p w14:paraId="7DE7FB5C" w14:textId="66F81805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LOCATION ADDRESS OF TRAINING PROVIDER</w:t>
            </w:r>
          </w:p>
        </w:tc>
        <w:tc>
          <w:tcPr>
            <w:tcW w:w="7814" w:type="dxa"/>
            <w:gridSpan w:val="5"/>
            <w:shd w:val="clear" w:color="auto" w:fill="D9D9D9" w:themeFill="background1" w:themeFillShade="D9"/>
            <w:vAlign w:val="center"/>
          </w:tcPr>
          <w:p w14:paraId="7BD86268" w14:textId="41FA45C4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i/>
                <w:spacing w:val="-1"/>
                <w:sz w:val="16"/>
                <w:szCs w:val="18"/>
              </w:rPr>
            </w:pPr>
            <w:r w:rsidRPr="008D0C36">
              <w:rPr>
                <w:rFonts w:ascii="Cambria" w:eastAsia="Arial" w:hAnsi="Cambria" w:cs="Arial"/>
                <w:i/>
                <w:spacing w:val="-1"/>
                <w:sz w:val="16"/>
                <w:szCs w:val="18"/>
              </w:rPr>
              <w:t>FOR THEORY SESSION</w:t>
            </w:r>
          </w:p>
        </w:tc>
      </w:tr>
      <w:tr w:rsidR="005F1575" w:rsidRPr="008D0C36" w14:paraId="725D4156" w14:textId="77777777" w:rsidTr="005F1575">
        <w:trPr>
          <w:trHeight w:val="402"/>
        </w:trPr>
        <w:tc>
          <w:tcPr>
            <w:tcW w:w="2806" w:type="dxa"/>
            <w:gridSpan w:val="2"/>
            <w:vMerge/>
            <w:vAlign w:val="center"/>
          </w:tcPr>
          <w:p w14:paraId="76043A9D" w14:textId="77777777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  <w:tc>
          <w:tcPr>
            <w:tcW w:w="7814" w:type="dxa"/>
            <w:gridSpan w:val="5"/>
            <w:vAlign w:val="center"/>
          </w:tcPr>
          <w:p w14:paraId="1B499EC9" w14:textId="77777777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i/>
                <w:spacing w:val="-1"/>
                <w:sz w:val="16"/>
                <w:szCs w:val="18"/>
              </w:rPr>
            </w:pPr>
          </w:p>
        </w:tc>
      </w:tr>
      <w:tr w:rsidR="005F1575" w:rsidRPr="008D0C36" w14:paraId="210A8216" w14:textId="77777777" w:rsidTr="005F1575">
        <w:trPr>
          <w:trHeight w:val="132"/>
        </w:trPr>
        <w:tc>
          <w:tcPr>
            <w:tcW w:w="2806" w:type="dxa"/>
            <w:gridSpan w:val="2"/>
            <w:vMerge/>
            <w:vAlign w:val="center"/>
          </w:tcPr>
          <w:p w14:paraId="2AE073A1" w14:textId="036C1556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  <w:tc>
          <w:tcPr>
            <w:tcW w:w="7814" w:type="dxa"/>
            <w:gridSpan w:val="5"/>
            <w:shd w:val="clear" w:color="auto" w:fill="D9D9D9" w:themeFill="background1" w:themeFillShade="D9"/>
            <w:vAlign w:val="center"/>
          </w:tcPr>
          <w:p w14:paraId="7FC0C31F" w14:textId="0EC62E02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i/>
                <w:spacing w:val="-1"/>
                <w:sz w:val="16"/>
                <w:szCs w:val="18"/>
              </w:rPr>
            </w:pPr>
            <w:r w:rsidRPr="008D0C36">
              <w:rPr>
                <w:rFonts w:ascii="Cambria" w:eastAsia="Arial" w:hAnsi="Cambria" w:cs="Arial"/>
                <w:i/>
                <w:spacing w:val="-1"/>
                <w:sz w:val="16"/>
                <w:szCs w:val="18"/>
              </w:rPr>
              <w:t>FOR PRACTICAL SESSION</w:t>
            </w:r>
          </w:p>
        </w:tc>
      </w:tr>
      <w:tr w:rsidR="005F1575" w:rsidRPr="008D0C36" w14:paraId="12EC60E7" w14:textId="77777777" w:rsidTr="005F1575">
        <w:trPr>
          <w:trHeight w:val="335"/>
        </w:trPr>
        <w:tc>
          <w:tcPr>
            <w:tcW w:w="2806" w:type="dxa"/>
            <w:gridSpan w:val="2"/>
            <w:vMerge/>
            <w:vAlign w:val="center"/>
          </w:tcPr>
          <w:p w14:paraId="25E1C795" w14:textId="77777777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  <w:tc>
          <w:tcPr>
            <w:tcW w:w="7814" w:type="dxa"/>
            <w:gridSpan w:val="5"/>
            <w:vAlign w:val="center"/>
          </w:tcPr>
          <w:p w14:paraId="61B25ED1" w14:textId="77777777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i/>
                <w:spacing w:val="-1"/>
                <w:sz w:val="16"/>
                <w:szCs w:val="18"/>
              </w:rPr>
            </w:pPr>
          </w:p>
        </w:tc>
      </w:tr>
      <w:tr w:rsidR="005F1575" w:rsidRPr="008D0C36" w14:paraId="5A98B0C4" w14:textId="77777777" w:rsidTr="005F1575">
        <w:trPr>
          <w:trHeight w:val="362"/>
        </w:trPr>
        <w:tc>
          <w:tcPr>
            <w:tcW w:w="2806" w:type="dxa"/>
            <w:gridSpan w:val="2"/>
            <w:vAlign w:val="center"/>
          </w:tcPr>
          <w:p w14:paraId="378F02C1" w14:textId="01302B9C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z w:val="18"/>
                <w:szCs w:val="18"/>
              </w:rPr>
              <w:t>CONTACT NO.</w:t>
            </w:r>
          </w:p>
        </w:tc>
        <w:tc>
          <w:tcPr>
            <w:tcW w:w="7814" w:type="dxa"/>
            <w:gridSpan w:val="5"/>
            <w:vAlign w:val="center"/>
          </w:tcPr>
          <w:p w14:paraId="046966C8" w14:textId="77777777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</w:tr>
      <w:tr w:rsidR="005F1575" w:rsidRPr="008D0C36" w14:paraId="309E932D" w14:textId="77777777" w:rsidTr="005F1575">
        <w:trPr>
          <w:trHeight w:val="362"/>
        </w:trPr>
        <w:tc>
          <w:tcPr>
            <w:tcW w:w="2806" w:type="dxa"/>
            <w:gridSpan w:val="2"/>
            <w:vAlign w:val="center"/>
          </w:tcPr>
          <w:p w14:paraId="525644EB" w14:textId="130C9AD4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E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>M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A</w:t>
            </w:r>
            <w:r w:rsidRPr="008D0C36">
              <w:rPr>
                <w:rFonts w:ascii="Cambria" w:eastAsia="Arial" w:hAnsi="Cambria" w:cs="Arial"/>
                <w:spacing w:val="1"/>
                <w:sz w:val="18"/>
                <w:szCs w:val="18"/>
              </w:rPr>
              <w:t>I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 xml:space="preserve">L 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ADDRES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>S</w:t>
            </w:r>
          </w:p>
        </w:tc>
        <w:tc>
          <w:tcPr>
            <w:tcW w:w="7814" w:type="dxa"/>
            <w:gridSpan w:val="5"/>
            <w:vAlign w:val="center"/>
          </w:tcPr>
          <w:p w14:paraId="529EC955" w14:textId="77777777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</w:tr>
      <w:tr w:rsidR="005F1575" w:rsidRPr="008D0C36" w14:paraId="1300EE7E" w14:textId="77777777" w:rsidTr="005F1575">
        <w:trPr>
          <w:trHeight w:val="362"/>
        </w:trPr>
        <w:tc>
          <w:tcPr>
            <w:tcW w:w="2806" w:type="dxa"/>
            <w:gridSpan w:val="2"/>
            <w:vAlign w:val="center"/>
          </w:tcPr>
          <w:p w14:paraId="5B68CAAD" w14:textId="0D663C87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NAME OF MANAGING DIRECTOR</w:t>
            </w:r>
          </w:p>
        </w:tc>
        <w:tc>
          <w:tcPr>
            <w:tcW w:w="7814" w:type="dxa"/>
            <w:gridSpan w:val="5"/>
            <w:vAlign w:val="center"/>
          </w:tcPr>
          <w:p w14:paraId="5E342F21" w14:textId="77777777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</w:tr>
      <w:tr w:rsidR="005F1575" w:rsidRPr="008D0C36" w14:paraId="75FB7484" w14:textId="77777777" w:rsidTr="005F1575">
        <w:trPr>
          <w:trHeight w:val="362"/>
        </w:trPr>
        <w:tc>
          <w:tcPr>
            <w:tcW w:w="2806" w:type="dxa"/>
            <w:gridSpan w:val="2"/>
            <w:vAlign w:val="center"/>
          </w:tcPr>
          <w:p w14:paraId="4786E2EA" w14:textId="07FA7549" w:rsidR="005F1575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CONTACT NO.</w:t>
            </w:r>
          </w:p>
        </w:tc>
        <w:tc>
          <w:tcPr>
            <w:tcW w:w="7814" w:type="dxa"/>
            <w:gridSpan w:val="5"/>
            <w:vAlign w:val="center"/>
          </w:tcPr>
          <w:p w14:paraId="1CBC1196" w14:textId="77777777" w:rsidR="005F1575" w:rsidRPr="008D0C36" w:rsidRDefault="005F1575" w:rsidP="005F1575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</w:tr>
    </w:tbl>
    <w:p w14:paraId="61758A33" w14:textId="77777777" w:rsidR="00D27CD0" w:rsidRPr="008D0C36" w:rsidRDefault="00D27CD0">
      <w:pPr>
        <w:spacing w:line="200" w:lineRule="exact"/>
        <w:rPr>
          <w:rFonts w:ascii="Cambria" w:hAnsi="Cambria"/>
        </w:rPr>
      </w:pPr>
    </w:p>
    <w:p w14:paraId="0C24E812" w14:textId="7EE7A997" w:rsidR="005513E0" w:rsidRPr="008D0C36" w:rsidRDefault="005513E0">
      <w:pPr>
        <w:spacing w:line="200" w:lineRule="exact"/>
        <w:rPr>
          <w:rFonts w:ascii="Cambria" w:hAnsi="Cambria"/>
        </w:rPr>
      </w:pPr>
    </w:p>
    <w:tbl>
      <w:tblPr>
        <w:tblStyle w:val="TableGrid"/>
        <w:tblW w:w="10620" w:type="dxa"/>
        <w:tblInd w:w="85" w:type="dxa"/>
        <w:tblLook w:val="04A0" w:firstRow="1" w:lastRow="0" w:firstColumn="1" w:lastColumn="0" w:noHBand="0" w:noVBand="1"/>
      </w:tblPr>
      <w:tblGrid>
        <w:gridCol w:w="413"/>
        <w:gridCol w:w="3416"/>
        <w:gridCol w:w="111"/>
        <w:gridCol w:w="410"/>
        <w:gridCol w:w="1096"/>
        <w:gridCol w:w="520"/>
        <w:gridCol w:w="920"/>
        <w:gridCol w:w="496"/>
        <w:gridCol w:w="208"/>
        <w:gridCol w:w="496"/>
        <w:gridCol w:w="388"/>
        <w:gridCol w:w="590"/>
        <w:gridCol w:w="510"/>
        <w:gridCol w:w="460"/>
        <w:gridCol w:w="89"/>
        <w:gridCol w:w="497"/>
      </w:tblGrid>
      <w:tr w:rsidR="005513E0" w:rsidRPr="008D0C36" w14:paraId="56764161" w14:textId="0D59893D" w:rsidTr="00F43A1D">
        <w:trPr>
          <w:trHeight w:val="331"/>
        </w:trPr>
        <w:tc>
          <w:tcPr>
            <w:tcW w:w="413" w:type="dxa"/>
            <w:shd w:val="clear" w:color="auto" w:fill="D9D9D9" w:themeFill="background1" w:themeFillShade="D9"/>
            <w:vAlign w:val="center"/>
          </w:tcPr>
          <w:p w14:paraId="1105A628" w14:textId="22BDF289" w:rsidR="005513E0" w:rsidRPr="00BE1D64" w:rsidRDefault="005513E0" w:rsidP="00F43A1D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BE1D64">
              <w:rPr>
                <w:rFonts w:ascii="Cambria" w:hAnsi="Cambria" w:cs="Arial"/>
                <w:szCs w:val="18"/>
              </w:rPr>
              <w:t>III</w:t>
            </w:r>
            <w:r w:rsidR="00BE1D64" w:rsidRPr="00BE1D64">
              <w:rPr>
                <w:rFonts w:ascii="Cambria" w:hAnsi="Cambria" w:cs="Arial"/>
                <w:szCs w:val="18"/>
              </w:rPr>
              <w:t xml:space="preserve"> </w:t>
            </w:r>
          </w:p>
        </w:tc>
        <w:tc>
          <w:tcPr>
            <w:tcW w:w="10207" w:type="dxa"/>
            <w:gridSpan w:val="15"/>
            <w:shd w:val="clear" w:color="auto" w:fill="D9D9D9" w:themeFill="background1" w:themeFillShade="D9"/>
            <w:vAlign w:val="center"/>
          </w:tcPr>
          <w:p w14:paraId="3EF2A9D3" w14:textId="61C340C5" w:rsidR="005513E0" w:rsidRPr="009528D6" w:rsidRDefault="005513E0" w:rsidP="00F43A1D">
            <w:pPr>
              <w:spacing w:line="200" w:lineRule="exact"/>
              <w:rPr>
                <w:rFonts w:ascii="Cambria" w:hAnsi="Cambria" w:cs="Arial"/>
                <w:b/>
                <w:szCs w:val="18"/>
              </w:rPr>
            </w:pP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LEVE</w:t>
            </w:r>
            <w:r w:rsidRPr="009528D6">
              <w:rPr>
                <w:rFonts w:ascii="Cambria" w:eastAsia="Arial" w:hAnsi="Cambria" w:cs="Arial"/>
                <w:b/>
                <w:szCs w:val="18"/>
              </w:rPr>
              <w:t xml:space="preserve">L </w:t>
            </w:r>
            <w:r w:rsidR="006565EB">
              <w:rPr>
                <w:rFonts w:ascii="Cambria" w:eastAsia="Arial" w:hAnsi="Cambria" w:cs="Arial"/>
                <w:b/>
                <w:szCs w:val="18"/>
              </w:rPr>
              <w:t xml:space="preserve">AND CATEGORY </w:t>
            </w: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O</w:t>
            </w:r>
            <w:r w:rsidRPr="009528D6">
              <w:rPr>
                <w:rFonts w:ascii="Cambria" w:eastAsia="Arial" w:hAnsi="Cambria" w:cs="Arial"/>
                <w:b/>
                <w:szCs w:val="18"/>
              </w:rPr>
              <w:t xml:space="preserve">F </w:t>
            </w:r>
            <w:r w:rsidRPr="009528D6">
              <w:rPr>
                <w:rFonts w:ascii="Cambria" w:eastAsia="Arial" w:hAnsi="Cambria" w:cs="Arial"/>
                <w:b/>
                <w:spacing w:val="1"/>
                <w:szCs w:val="18"/>
              </w:rPr>
              <w:t>T</w:t>
            </w: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R</w:t>
            </w:r>
            <w:r w:rsidRPr="009528D6">
              <w:rPr>
                <w:rFonts w:ascii="Cambria" w:eastAsia="Arial" w:hAnsi="Cambria" w:cs="Arial"/>
                <w:b/>
                <w:spacing w:val="-5"/>
                <w:szCs w:val="18"/>
              </w:rPr>
              <w:t>A</w:t>
            </w:r>
            <w:r w:rsidRPr="009528D6">
              <w:rPr>
                <w:rFonts w:ascii="Cambria" w:eastAsia="Arial" w:hAnsi="Cambria" w:cs="Arial"/>
                <w:b/>
                <w:spacing w:val="1"/>
                <w:szCs w:val="18"/>
              </w:rPr>
              <w:t>I</w:t>
            </w: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N</w:t>
            </w:r>
            <w:r w:rsidRPr="009528D6">
              <w:rPr>
                <w:rFonts w:ascii="Cambria" w:eastAsia="Arial" w:hAnsi="Cambria" w:cs="Arial"/>
                <w:b/>
                <w:spacing w:val="1"/>
                <w:szCs w:val="18"/>
              </w:rPr>
              <w:t>I</w:t>
            </w: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N</w:t>
            </w:r>
            <w:r w:rsidRPr="009528D6">
              <w:rPr>
                <w:rFonts w:ascii="Cambria" w:eastAsia="Arial" w:hAnsi="Cambria" w:cs="Arial"/>
                <w:b/>
                <w:szCs w:val="18"/>
              </w:rPr>
              <w:t xml:space="preserve">G </w:t>
            </w:r>
            <w:r w:rsidR="005347D0">
              <w:rPr>
                <w:rFonts w:ascii="Cambria" w:eastAsia="Arial" w:hAnsi="Cambria" w:cs="Arial"/>
                <w:b/>
                <w:szCs w:val="18"/>
              </w:rPr>
              <w:t xml:space="preserve">COURSE </w:t>
            </w: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PROV</w:t>
            </w:r>
            <w:r w:rsidRPr="009528D6">
              <w:rPr>
                <w:rFonts w:ascii="Cambria" w:eastAsia="Arial" w:hAnsi="Cambria" w:cs="Arial"/>
                <w:b/>
                <w:spacing w:val="1"/>
                <w:szCs w:val="18"/>
              </w:rPr>
              <w:t>I</w:t>
            </w: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DE</w:t>
            </w:r>
            <w:r w:rsidRPr="009528D6">
              <w:rPr>
                <w:rFonts w:ascii="Cambria" w:eastAsia="Arial" w:hAnsi="Cambria" w:cs="Arial"/>
                <w:b/>
                <w:szCs w:val="18"/>
              </w:rPr>
              <w:t>D</w:t>
            </w:r>
            <w:r w:rsidR="00E558BC">
              <w:rPr>
                <w:rFonts w:ascii="Cambria" w:eastAsia="Arial" w:hAnsi="Cambria" w:cs="Arial"/>
                <w:b/>
                <w:szCs w:val="18"/>
              </w:rPr>
              <w:t>/ HSE-RELATED CONSULTANCY SERVICE</w:t>
            </w:r>
          </w:p>
        </w:tc>
      </w:tr>
      <w:tr w:rsidR="00400E2B" w:rsidRPr="008D0C36" w14:paraId="347D1CCE" w14:textId="5D5D1554" w:rsidTr="00F43A1D">
        <w:trPr>
          <w:trHeight w:val="331"/>
        </w:trPr>
        <w:tc>
          <w:tcPr>
            <w:tcW w:w="413" w:type="dxa"/>
            <w:vAlign w:val="center"/>
          </w:tcPr>
          <w:p w14:paraId="11B70061" w14:textId="77777777" w:rsidR="005513E0" w:rsidRPr="008D0C36" w:rsidRDefault="005513E0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527" w:type="dxa"/>
            <w:gridSpan w:val="2"/>
            <w:vAlign w:val="center"/>
          </w:tcPr>
          <w:p w14:paraId="3496506C" w14:textId="13297721" w:rsidR="005513E0" w:rsidRPr="008D0C36" w:rsidRDefault="005513E0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a) LEVE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 xml:space="preserve">L 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O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 xml:space="preserve">F </w:t>
            </w:r>
            <w:r w:rsidR="005347D0">
              <w:rPr>
                <w:rFonts w:ascii="Cambria" w:eastAsia="Arial" w:hAnsi="Cambria" w:cs="Arial"/>
                <w:sz w:val="18"/>
                <w:szCs w:val="18"/>
              </w:rPr>
              <w:t xml:space="preserve">TRAINING 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COURS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 xml:space="preserve">E 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PROV</w:t>
            </w:r>
            <w:r w:rsidRPr="008D0C36">
              <w:rPr>
                <w:rFonts w:ascii="Cambria" w:eastAsia="Arial" w:hAnsi="Cambria" w:cs="Arial"/>
                <w:spacing w:val="1"/>
                <w:sz w:val="18"/>
                <w:szCs w:val="18"/>
              </w:rPr>
              <w:t>I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DE</w:t>
            </w:r>
            <w:r w:rsidRPr="008D0C36">
              <w:rPr>
                <w:rFonts w:ascii="Cambria" w:eastAsia="Arial" w:hAnsi="Cambria" w:cs="Arial"/>
                <w:sz w:val="18"/>
                <w:szCs w:val="18"/>
              </w:rPr>
              <w:t>D</w:t>
            </w:r>
          </w:p>
        </w:tc>
        <w:tc>
          <w:tcPr>
            <w:tcW w:w="1506" w:type="dxa"/>
            <w:gridSpan w:val="2"/>
            <w:vAlign w:val="center"/>
          </w:tcPr>
          <w:p w14:paraId="05980825" w14:textId="2E622375" w:rsidR="005513E0" w:rsidRPr="008D0C36" w:rsidRDefault="005513E0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Degree</w:t>
            </w:r>
          </w:p>
        </w:tc>
        <w:tc>
          <w:tcPr>
            <w:tcW w:w="520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169403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970372" w14:textId="0E61B57F" w:rsidR="005513E0" w:rsidRPr="000C1153" w:rsidRDefault="000C115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1624" w:type="dxa"/>
            <w:gridSpan w:val="3"/>
            <w:vAlign w:val="center"/>
          </w:tcPr>
          <w:p w14:paraId="1971395E" w14:textId="01AB8C12" w:rsidR="005513E0" w:rsidRPr="008D0C36" w:rsidRDefault="005513E0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Diploma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42656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2D467A" w14:textId="171FDDCE" w:rsidR="005513E0" w:rsidRPr="000C1153" w:rsidRDefault="000C115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037" w:type="dxa"/>
            <w:gridSpan w:val="5"/>
            <w:vAlign w:val="center"/>
          </w:tcPr>
          <w:p w14:paraId="5CCA9B17" w14:textId="4F9A6435" w:rsidR="005513E0" w:rsidRPr="008D0C36" w:rsidRDefault="005513E0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Certificate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3805235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7082F8D" w14:textId="0843C3E3" w:rsidR="005513E0" w:rsidRPr="000C1153" w:rsidRDefault="005F1575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565EB" w:rsidRPr="008D0C36" w14:paraId="31380ED1" w14:textId="3C6B0D6B" w:rsidTr="00F43A1D">
        <w:trPr>
          <w:trHeight w:val="278"/>
        </w:trPr>
        <w:tc>
          <w:tcPr>
            <w:tcW w:w="413" w:type="dxa"/>
            <w:vMerge w:val="restart"/>
            <w:vAlign w:val="center"/>
          </w:tcPr>
          <w:p w14:paraId="3EC6C881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207" w:type="dxa"/>
            <w:gridSpan w:val="15"/>
            <w:vAlign w:val="center"/>
          </w:tcPr>
          <w:p w14:paraId="71EE9244" w14:textId="4856C754" w:rsidR="006565EB" w:rsidRPr="00340811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b) CATEGORY OF TRAINING COURSE AVAILABLE IN YOUR TRAINING ORGANI</w:t>
            </w:r>
            <w:r w:rsidR="00787907">
              <w:rPr>
                <w:rFonts w:ascii="Cambria" w:hAnsi="Cambria" w:cs="Arial"/>
                <w:sz w:val="18"/>
                <w:szCs w:val="18"/>
              </w:rPr>
              <w:t>S</w:t>
            </w:r>
            <w:r>
              <w:rPr>
                <w:rFonts w:ascii="Cambria" w:hAnsi="Cambria" w:cs="Arial"/>
                <w:sz w:val="18"/>
                <w:szCs w:val="18"/>
              </w:rPr>
              <w:t xml:space="preserve">ATION </w:t>
            </w:r>
          </w:p>
        </w:tc>
      </w:tr>
      <w:tr w:rsidR="006565EB" w:rsidRPr="008D0C36" w14:paraId="60C57C7C" w14:textId="42A7EAC9" w:rsidTr="00F43A1D">
        <w:trPr>
          <w:trHeight w:val="260"/>
        </w:trPr>
        <w:tc>
          <w:tcPr>
            <w:tcW w:w="413" w:type="dxa"/>
            <w:vMerge/>
            <w:vAlign w:val="center"/>
          </w:tcPr>
          <w:p w14:paraId="465521AB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16" w:type="dxa"/>
            <w:vAlign w:val="center"/>
          </w:tcPr>
          <w:p w14:paraId="661955EF" w14:textId="42D4C33D" w:rsidR="006565EB" w:rsidRPr="00925212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Material Handling (</w:t>
            </w:r>
            <w:r w:rsidRPr="00787907">
              <w:rPr>
                <w:rFonts w:ascii="Cambria" w:hAnsi="Cambria" w:cs="Arial"/>
                <w:i/>
                <w:sz w:val="18"/>
                <w:szCs w:val="18"/>
              </w:rPr>
              <w:t>e</w:t>
            </w:r>
            <w:r w:rsidR="00787907" w:rsidRPr="00787907">
              <w:rPr>
                <w:rFonts w:ascii="Cambria" w:hAnsi="Cambria" w:cs="Arial"/>
                <w:i/>
                <w:sz w:val="18"/>
                <w:szCs w:val="18"/>
              </w:rPr>
              <w:t>.</w:t>
            </w:r>
            <w:r w:rsidRPr="00787907">
              <w:rPr>
                <w:rFonts w:ascii="Cambria" w:hAnsi="Cambria" w:cs="Arial"/>
                <w:i/>
                <w:sz w:val="18"/>
                <w:szCs w:val="18"/>
              </w:rPr>
              <w:t>g.</w:t>
            </w: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Pr="00CC098A">
              <w:rPr>
                <w:rFonts w:ascii="Cambria" w:hAnsi="Cambria" w:cs="Arial"/>
                <w:i/>
                <w:sz w:val="18"/>
                <w:szCs w:val="18"/>
              </w:rPr>
              <w:t>Crane, Excavator, Rigging, Forklift, Manual Handling</w:t>
            </w:r>
            <w:r w:rsidR="007F3523">
              <w:rPr>
                <w:rFonts w:ascii="Cambria" w:hAnsi="Cambria" w:cs="Arial"/>
                <w:i/>
                <w:sz w:val="18"/>
                <w:szCs w:val="18"/>
              </w:rPr>
              <w:t>,</w:t>
            </w:r>
            <w:r w:rsidRPr="00CC098A">
              <w:rPr>
                <w:rFonts w:ascii="Cambria" w:hAnsi="Cambria" w:cs="Arial"/>
                <w:i/>
                <w:sz w:val="18"/>
                <w:szCs w:val="18"/>
              </w:rPr>
              <w:t xml:space="preserve"> etc</w:t>
            </w:r>
            <w:r w:rsidR="007F3523">
              <w:rPr>
                <w:rFonts w:ascii="Cambria" w:hAnsi="Cambria" w:cs="Arial"/>
                <w:i/>
                <w:sz w:val="18"/>
                <w:szCs w:val="18"/>
              </w:rPr>
              <w:t>.</w:t>
            </w:r>
            <w:r>
              <w:rPr>
                <w:rFonts w:ascii="Cambria" w:hAnsi="Cambria" w:cs="Arial"/>
                <w:sz w:val="18"/>
                <w:szCs w:val="18"/>
              </w:rPr>
              <w:t xml:space="preserve">) </w:t>
            </w:r>
          </w:p>
        </w:tc>
        <w:tc>
          <w:tcPr>
            <w:tcW w:w="521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496999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A47D1DF" w14:textId="37EF645B" w:rsidR="006565EB" w:rsidRPr="000C1153" w:rsidRDefault="000C115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536" w:type="dxa"/>
            <w:gridSpan w:val="3"/>
            <w:vAlign w:val="center"/>
          </w:tcPr>
          <w:p w14:paraId="3A0D75E5" w14:textId="77777777" w:rsidR="006565EB" w:rsidRDefault="006565EB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Occupational Health &amp; Safety </w:t>
            </w:r>
          </w:p>
          <w:p w14:paraId="74102C1A" w14:textId="194A1AF9" w:rsidR="006565EB" w:rsidRPr="00925212" w:rsidRDefault="006565EB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(</w:t>
            </w:r>
            <w:r w:rsidRPr="007F3523">
              <w:rPr>
                <w:rFonts w:ascii="Cambria" w:hAnsi="Cambria" w:cs="Arial"/>
                <w:i/>
                <w:sz w:val="18"/>
                <w:szCs w:val="18"/>
              </w:rPr>
              <w:t>e</w:t>
            </w:r>
            <w:r w:rsidR="00787907">
              <w:rPr>
                <w:rFonts w:ascii="Cambria" w:hAnsi="Cambria" w:cs="Arial"/>
                <w:i/>
                <w:sz w:val="18"/>
                <w:szCs w:val="18"/>
              </w:rPr>
              <w:t>.</w:t>
            </w:r>
            <w:r w:rsidRPr="007F3523">
              <w:rPr>
                <w:rFonts w:ascii="Cambria" w:hAnsi="Cambria" w:cs="Arial"/>
                <w:i/>
                <w:sz w:val="18"/>
                <w:szCs w:val="18"/>
              </w:rPr>
              <w:t>g. IOSH</w:t>
            </w:r>
            <w:r w:rsidR="007F3523">
              <w:rPr>
                <w:rFonts w:ascii="Cambria" w:hAnsi="Cambria" w:cs="Arial"/>
                <w:i/>
                <w:sz w:val="18"/>
                <w:szCs w:val="18"/>
              </w:rPr>
              <w:t>,</w:t>
            </w:r>
            <w:r w:rsidRPr="007F3523">
              <w:rPr>
                <w:rFonts w:ascii="Cambria" w:hAnsi="Cambria" w:cs="Arial"/>
                <w:i/>
                <w:sz w:val="18"/>
                <w:szCs w:val="18"/>
              </w:rPr>
              <w:t xml:space="preserve"> NEBOSH</w:t>
            </w:r>
            <w:r w:rsidR="007F3523">
              <w:rPr>
                <w:rFonts w:ascii="Cambria" w:hAnsi="Cambria" w:cs="Arial"/>
                <w:i/>
                <w:sz w:val="18"/>
                <w:szCs w:val="18"/>
              </w:rPr>
              <w:t>, etc.</w:t>
            </w:r>
            <w:r>
              <w:rPr>
                <w:rFonts w:ascii="Cambria" w:hAnsi="Cambria" w:cs="Arial"/>
                <w:sz w:val="18"/>
                <w:szCs w:val="18"/>
              </w:rPr>
              <w:t>)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777173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92951B" w14:textId="4E66F7B3" w:rsidR="006565EB" w:rsidRPr="000C1153" w:rsidRDefault="007F352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741" w:type="dxa"/>
            <w:gridSpan w:val="7"/>
            <w:vAlign w:val="center"/>
          </w:tcPr>
          <w:p w14:paraId="60CC9F15" w14:textId="46E9CA17" w:rsidR="006565EB" w:rsidRPr="00925212" w:rsidRDefault="006565EB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Permit to Work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127439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E70786" w14:textId="7A742EE5" w:rsidR="006565EB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565EB" w:rsidRPr="008D0C36" w14:paraId="42467DBC" w14:textId="77777777" w:rsidTr="00F43A1D">
        <w:trPr>
          <w:trHeight w:val="349"/>
        </w:trPr>
        <w:tc>
          <w:tcPr>
            <w:tcW w:w="413" w:type="dxa"/>
            <w:vMerge/>
            <w:vAlign w:val="center"/>
          </w:tcPr>
          <w:p w14:paraId="1149B4BA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16" w:type="dxa"/>
            <w:vAlign w:val="center"/>
          </w:tcPr>
          <w:p w14:paraId="53A70163" w14:textId="54D1C62D" w:rsidR="006565EB" w:rsidRDefault="00C12C6F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Working at Height/ </w:t>
            </w:r>
            <w:r w:rsidR="006565EB">
              <w:rPr>
                <w:rFonts w:ascii="Cambria" w:hAnsi="Cambria" w:cs="Arial"/>
                <w:sz w:val="18"/>
                <w:szCs w:val="18"/>
              </w:rPr>
              <w:t>Scaffolding</w:t>
            </w:r>
          </w:p>
        </w:tc>
        <w:tc>
          <w:tcPr>
            <w:tcW w:w="521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761108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ED072F" w14:textId="0640123D" w:rsidR="006565EB" w:rsidRPr="000C1153" w:rsidRDefault="000C115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536" w:type="dxa"/>
            <w:gridSpan w:val="3"/>
            <w:vAlign w:val="center"/>
          </w:tcPr>
          <w:p w14:paraId="48397635" w14:textId="0EAC9FF7" w:rsidR="006565EB" w:rsidRDefault="006565EB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Fire Fighting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2232593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78AAD1" w14:textId="01849134" w:rsidR="006565EB" w:rsidRPr="000C1153" w:rsidRDefault="000C115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741" w:type="dxa"/>
            <w:gridSpan w:val="7"/>
            <w:vAlign w:val="center"/>
          </w:tcPr>
          <w:p w14:paraId="0BAF39EB" w14:textId="77777777" w:rsidR="006565EB" w:rsidRDefault="007F3523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Oil and Gas Related</w:t>
            </w:r>
          </w:p>
          <w:p w14:paraId="333DEC6B" w14:textId="1CF23AF8" w:rsidR="007F3523" w:rsidRDefault="007F3523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(</w:t>
            </w:r>
            <w:r w:rsidR="00787907" w:rsidRPr="00787907">
              <w:rPr>
                <w:rFonts w:ascii="Cambria" w:hAnsi="Cambria" w:cs="Arial"/>
                <w:i/>
                <w:sz w:val="18"/>
                <w:szCs w:val="18"/>
              </w:rPr>
              <w:t>e.</w:t>
            </w:r>
            <w:r w:rsidRPr="007F3523">
              <w:rPr>
                <w:rFonts w:ascii="Cambria" w:hAnsi="Cambria" w:cs="Arial"/>
                <w:i/>
                <w:sz w:val="18"/>
                <w:szCs w:val="18"/>
              </w:rPr>
              <w:t>g.</w:t>
            </w:r>
            <w:r w:rsidR="00747E71">
              <w:rPr>
                <w:rFonts w:ascii="Cambria" w:hAnsi="Cambria" w:cs="Arial"/>
                <w:i/>
                <w:sz w:val="18"/>
                <w:szCs w:val="18"/>
              </w:rPr>
              <w:t xml:space="preserve"> OPITO</w:t>
            </w:r>
            <w:r w:rsidRPr="007F3523">
              <w:rPr>
                <w:rFonts w:ascii="Cambria" w:hAnsi="Cambria" w:cs="Arial"/>
                <w:i/>
                <w:sz w:val="18"/>
                <w:szCs w:val="18"/>
              </w:rPr>
              <w:t xml:space="preserve"> IMIST</w:t>
            </w:r>
            <w:r w:rsidR="00787907">
              <w:rPr>
                <w:rFonts w:ascii="Cambria" w:hAnsi="Cambria" w:cs="Arial"/>
                <w:i/>
                <w:sz w:val="18"/>
                <w:szCs w:val="18"/>
              </w:rPr>
              <w:t>,</w:t>
            </w:r>
            <w:r>
              <w:rPr>
                <w:rFonts w:ascii="Cambria" w:hAnsi="Cambria" w:cs="Arial"/>
                <w:i/>
                <w:sz w:val="18"/>
                <w:szCs w:val="18"/>
              </w:rPr>
              <w:t xml:space="preserve"> etc.</w:t>
            </w:r>
            <w:r>
              <w:rPr>
                <w:rFonts w:ascii="Cambria" w:hAnsi="Cambria" w:cs="Arial"/>
                <w:sz w:val="18"/>
                <w:szCs w:val="18"/>
              </w:rPr>
              <w:t>)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4019802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A38C33" w14:textId="3A090B51" w:rsidR="006565EB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565EB" w:rsidRPr="008D0C36" w14:paraId="6E2CFA4D" w14:textId="77777777" w:rsidTr="00F43A1D">
        <w:trPr>
          <w:trHeight w:val="395"/>
        </w:trPr>
        <w:tc>
          <w:tcPr>
            <w:tcW w:w="413" w:type="dxa"/>
            <w:vMerge/>
            <w:vAlign w:val="center"/>
          </w:tcPr>
          <w:p w14:paraId="1409C30E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16" w:type="dxa"/>
            <w:vAlign w:val="center"/>
          </w:tcPr>
          <w:p w14:paraId="558CBF36" w14:textId="0EB03767" w:rsidR="006565EB" w:rsidRDefault="006565EB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Hot Work (</w:t>
            </w:r>
            <w:r w:rsidR="00787907" w:rsidRPr="00787907">
              <w:rPr>
                <w:rFonts w:ascii="Cambria" w:hAnsi="Cambria" w:cs="Arial"/>
                <w:i/>
                <w:sz w:val="18"/>
                <w:szCs w:val="18"/>
              </w:rPr>
              <w:t>e.g.</w:t>
            </w:r>
            <w:r w:rsidR="00787907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Pr="00CC098A">
              <w:rPr>
                <w:rFonts w:ascii="Cambria" w:hAnsi="Cambria" w:cs="Arial"/>
                <w:i/>
                <w:sz w:val="18"/>
                <w:szCs w:val="18"/>
              </w:rPr>
              <w:t>Welding, brazing &amp; etc</w:t>
            </w:r>
            <w:r w:rsidR="005002B4">
              <w:rPr>
                <w:rFonts w:ascii="Cambria" w:hAnsi="Cambria" w:cs="Arial"/>
                <w:i/>
                <w:sz w:val="18"/>
                <w:szCs w:val="18"/>
              </w:rPr>
              <w:t>.</w:t>
            </w:r>
            <w:r>
              <w:rPr>
                <w:rFonts w:ascii="Cambria" w:hAnsi="Cambria" w:cs="Arial"/>
                <w:sz w:val="18"/>
                <w:szCs w:val="18"/>
              </w:rPr>
              <w:t>)</w:t>
            </w:r>
          </w:p>
        </w:tc>
        <w:tc>
          <w:tcPr>
            <w:tcW w:w="521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86540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904D44" w14:textId="75111E57" w:rsidR="006565EB" w:rsidRPr="000C1153" w:rsidRDefault="000C115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536" w:type="dxa"/>
            <w:gridSpan w:val="3"/>
            <w:vAlign w:val="center"/>
          </w:tcPr>
          <w:p w14:paraId="21F0EA98" w14:textId="36C710D6" w:rsidR="006565EB" w:rsidRDefault="006565EB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Occupational First Aid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417316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264883C" w14:textId="06290EBA" w:rsidR="006565EB" w:rsidRPr="000C1153" w:rsidRDefault="000C115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741" w:type="dxa"/>
            <w:gridSpan w:val="7"/>
            <w:vAlign w:val="center"/>
          </w:tcPr>
          <w:p w14:paraId="55CB366B" w14:textId="038CFC42" w:rsidR="006565EB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Chemical Handling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268907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FF391CB" w14:textId="0F03934E" w:rsidR="006565EB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565EB" w:rsidRPr="008D0C36" w14:paraId="0DFA3411" w14:textId="77777777" w:rsidTr="00F43A1D">
        <w:trPr>
          <w:trHeight w:val="395"/>
        </w:trPr>
        <w:tc>
          <w:tcPr>
            <w:tcW w:w="413" w:type="dxa"/>
            <w:vMerge/>
            <w:vAlign w:val="center"/>
          </w:tcPr>
          <w:p w14:paraId="21892B61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16" w:type="dxa"/>
            <w:vAlign w:val="center"/>
          </w:tcPr>
          <w:p w14:paraId="2651DF03" w14:textId="0E373372" w:rsidR="006565EB" w:rsidRDefault="006565EB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Offshore Survival</w:t>
            </w:r>
          </w:p>
        </w:tc>
        <w:tc>
          <w:tcPr>
            <w:tcW w:w="521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502313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E54777" w14:textId="392DDF56" w:rsidR="006565EB" w:rsidRPr="000C1153" w:rsidRDefault="000C115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536" w:type="dxa"/>
            <w:gridSpan w:val="3"/>
            <w:vAlign w:val="center"/>
          </w:tcPr>
          <w:p w14:paraId="4FF35DBF" w14:textId="40DC0BEA" w:rsidR="006565EB" w:rsidRDefault="006565EB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Environmental 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531879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604719" w14:textId="4E22147D" w:rsidR="006565EB" w:rsidRPr="000C1153" w:rsidRDefault="000C115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741" w:type="dxa"/>
            <w:gridSpan w:val="7"/>
            <w:vAlign w:val="center"/>
          </w:tcPr>
          <w:p w14:paraId="76945455" w14:textId="4C0239F5" w:rsidR="006565EB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Maritime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7789184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74414F" w14:textId="589334B8" w:rsidR="006565EB" w:rsidRPr="00391E3C" w:rsidRDefault="007F352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7F3523" w:rsidRPr="008D0C36" w14:paraId="5BA4609A" w14:textId="2EB47C28" w:rsidTr="00F43A1D">
        <w:trPr>
          <w:trHeight w:val="395"/>
        </w:trPr>
        <w:tc>
          <w:tcPr>
            <w:tcW w:w="413" w:type="dxa"/>
            <w:vMerge/>
            <w:vAlign w:val="center"/>
          </w:tcPr>
          <w:p w14:paraId="0652D98E" w14:textId="77777777" w:rsidR="007F3523" w:rsidRPr="008D0C36" w:rsidRDefault="007F3523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16" w:type="dxa"/>
            <w:vAlign w:val="center"/>
          </w:tcPr>
          <w:p w14:paraId="3370E2F2" w14:textId="5A9CEDBF" w:rsidR="007F3523" w:rsidRDefault="007F3523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Defensive Driving</w:t>
            </w:r>
          </w:p>
        </w:tc>
        <w:tc>
          <w:tcPr>
            <w:tcW w:w="521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606144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CBF26E6" w14:textId="6D487310" w:rsidR="007F3523" w:rsidRPr="000C1153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536" w:type="dxa"/>
            <w:gridSpan w:val="3"/>
            <w:vAlign w:val="center"/>
          </w:tcPr>
          <w:p w14:paraId="1C43F5E3" w14:textId="368C65B2" w:rsidR="007F3523" w:rsidRDefault="007F3523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Electrical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418457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63CBF02" w14:textId="06D5A3F6" w:rsidR="007F3523" w:rsidRPr="000C1153" w:rsidRDefault="00747E71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741" w:type="dxa"/>
            <w:gridSpan w:val="7"/>
            <w:vAlign w:val="center"/>
          </w:tcPr>
          <w:p w14:paraId="0F45CB56" w14:textId="79DE0E92" w:rsidR="007F3523" w:rsidRDefault="007F3523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Confined Space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9280858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0BCB58" w14:textId="225A6717" w:rsidR="007F3523" w:rsidRPr="007F3523" w:rsidRDefault="007F3523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F43A1D" w:rsidRPr="008D0C36" w14:paraId="29E40081" w14:textId="77777777" w:rsidTr="00F43A1D">
        <w:trPr>
          <w:trHeight w:val="395"/>
        </w:trPr>
        <w:tc>
          <w:tcPr>
            <w:tcW w:w="413" w:type="dxa"/>
            <w:vMerge/>
            <w:vAlign w:val="center"/>
          </w:tcPr>
          <w:p w14:paraId="74750A81" w14:textId="77777777" w:rsidR="00F43A1D" w:rsidRPr="008D0C36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16" w:type="dxa"/>
            <w:vAlign w:val="center"/>
          </w:tcPr>
          <w:p w14:paraId="4920DA4B" w14:textId="71D9E445" w:rsidR="00F43A1D" w:rsidRDefault="00F43A1D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Food Safety</w:t>
            </w:r>
          </w:p>
        </w:tc>
        <w:sdt>
          <w:sdtPr>
            <w:rPr>
              <w:rFonts w:ascii="Cambria" w:hAnsi="Cambria" w:cs="Arial"/>
              <w:sz w:val="28"/>
              <w:szCs w:val="28"/>
            </w:rPr>
            <w:id w:val="-1540201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1" w:type="dxa"/>
                <w:gridSpan w:val="2"/>
                <w:vAlign w:val="center"/>
              </w:tcPr>
              <w:p w14:paraId="0C634A96" w14:textId="0996D109" w:rsidR="00F43A1D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36" w:type="dxa"/>
            <w:gridSpan w:val="3"/>
            <w:vAlign w:val="center"/>
          </w:tcPr>
          <w:p w14:paraId="58312014" w14:textId="7CAAB657" w:rsidR="00F43A1D" w:rsidRDefault="00F43A1D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Blaster Painter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467435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FA872F5" w14:textId="254EB165" w:rsidR="00F43A1D" w:rsidRDefault="00747E71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741" w:type="dxa"/>
            <w:gridSpan w:val="7"/>
            <w:vAlign w:val="center"/>
          </w:tcPr>
          <w:p w14:paraId="2C4F1D16" w14:textId="4CDC897B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Marker Fitters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5623015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21BA709" w14:textId="192EA0D4" w:rsidR="00F43A1D" w:rsidRDefault="00747E71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F43A1D" w:rsidRPr="008D0C36" w14:paraId="5F374C16" w14:textId="77777777" w:rsidTr="001B507E">
        <w:trPr>
          <w:trHeight w:val="395"/>
        </w:trPr>
        <w:tc>
          <w:tcPr>
            <w:tcW w:w="413" w:type="dxa"/>
            <w:vMerge/>
            <w:vAlign w:val="center"/>
          </w:tcPr>
          <w:p w14:paraId="1095D597" w14:textId="77777777" w:rsidR="00F43A1D" w:rsidRPr="008D0C36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207" w:type="dxa"/>
            <w:gridSpan w:val="15"/>
            <w:vAlign w:val="center"/>
          </w:tcPr>
          <w:p w14:paraId="764AC712" w14:textId="56E2021B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Others (please specify):</w:t>
            </w:r>
          </w:p>
          <w:p w14:paraId="3729F20A" w14:textId="50BFE87C" w:rsidR="00F43A1D" w:rsidRPr="007F3523" w:rsidRDefault="00F43A1D" w:rsidP="00F43A1D">
            <w:pPr>
              <w:spacing w:line="200" w:lineRule="exact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F43A1D" w:rsidRPr="008D0C36" w14:paraId="58913034" w14:textId="5DF719CC" w:rsidTr="00F43A1D">
        <w:trPr>
          <w:trHeight w:val="395"/>
        </w:trPr>
        <w:tc>
          <w:tcPr>
            <w:tcW w:w="413" w:type="dxa"/>
            <w:vMerge/>
            <w:vAlign w:val="center"/>
          </w:tcPr>
          <w:p w14:paraId="049E1916" w14:textId="77777777" w:rsidR="00F43A1D" w:rsidRPr="008D0C36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8061" w:type="dxa"/>
            <w:gridSpan w:val="10"/>
            <w:vAlign w:val="center"/>
          </w:tcPr>
          <w:p w14:paraId="00EB2904" w14:textId="5E5616D8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c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) 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DO YOU PROVIDE HSE-RELATED CONSULTANCY SERVICE?</w:t>
            </w:r>
          </w:p>
        </w:tc>
        <w:tc>
          <w:tcPr>
            <w:tcW w:w="590" w:type="dxa"/>
            <w:vAlign w:val="center"/>
          </w:tcPr>
          <w:p w14:paraId="67836243" w14:textId="4AABF826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Yes</w:t>
            </w:r>
          </w:p>
        </w:tc>
        <w:tc>
          <w:tcPr>
            <w:tcW w:w="510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331524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070C8A" w14:textId="5D8B7844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60" w:type="dxa"/>
            <w:vAlign w:val="center"/>
          </w:tcPr>
          <w:p w14:paraId="2A3163A4" w14:textId="7A10D76D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No</w:t>
            </w:r>
          </w:p>
        </w:tc>
        <w:tc>
          <w:tcPr>
            <w:tcW w:w="586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3015422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A58033" w14:textId="1DEA5995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F43A1D" w:rsidRPr="008D0C36" w14:paraId="6F12F69C" w14:textId="77777777" w:rsidTr="009F242A">
        <w:trPr>
          <w:trHeight w:val="161"/>
        </w:trPr>
        <w:tc>
          <w:tcPr>
            <w:tcW w:w="413" w:type="dxa"/>
            <w:vMerge/>
            <w:vAlign w:val="center"/>
          </w:tcPr>
          <w:p w14:paraId="23791759" w14:textId="77777777" w:rsidR="00F43A1D" w:rsidRPr="008D0C36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207" w:type="dxa"/>
            <w:gridSpan w:val="15"/>
            <w:vAlign w:val="center"/>
          </w:tcPr>
          <w:p w14:paraId="1C341FAC" w14:textId="7DE53FCD" w:rsidR="00F43A1D" w:rsidRPr="00DC1CD3" w:rsidRDefault="00F43A1D" w:rsidP="009F242A">
            <w:pPr>
              <w:spacing w:line="200" w:lineRule="exact"/>
              <w:rPr>
                <w:rFonts w:ascii="Cambria" w:hAnsi="Cambria" w:cs="Arial"/>
                <w:i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d) IF </w:t>
            </w:r>
            <w:r w:rsidRPr="006565EB">
              <w:rPr>
                <w:rFonts w:ascii="Cambria" w:hAnsi="Cambria" w:cs="Arial"/>
                <w:b/>
                <w:sz w:val="18"/>
                <w:szCs w:val="18"/>
              </w:rPr>
              <w:t>YES</w:t>
            </w:r>
            <w:r>
              <w:rPr>
                <w:rFonts w:ascii="Cambria" w:hAnsi="Cambria" w:cs="Arial"/>
                <w:sz w:val="18"/>
                <w:szCs w:val="18"/>
              </w:rPr>
              <w:t>, WHAT CONSULTANCY SERVICE DO YOU PROVIDE?</w:t>
            </w:r>
          </w:p>
          <w:p w14:paraId="6268F1D9" w14:textId="77777777" w:rsidR="00F43A1D" w:rsidRDefault="00F43A1D" w:rsidP="009F242A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43A1D" w:rsidRPr="008D0C36" w14:paraId="743515A1" w14:textId="391B54B5" w:rsidTr="00F43A1D">
        <w:trPr>
          <w:trHeight w:val="395"/>
        </w:trPr>
        <w:tc>
          <w:tcPr>
            <w:tcW w:w="413" w:type="dxa"/>
            <w:vMerge/>
            <w:vAlign w:val="center"/>
          </w:tcPr>
          <w:p w14:paraId="6C6E9F2D" w14:textId="77777777" w:rsidR="00F43A1D" w:rsidRPr="008D0C36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16" w:type="dxa"/>
            <w:vAlign w:val="center"/>
          </w:tcPr>
          <w:p w14:paraId="20583D51" w14:textId="71553F7D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General HSE</w:t>
            </w:r>
          </w:p>
        </w:tc>
        <w:tc>
          <w:tcPr>
            <w:tcW w:w="521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2064241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40D69A" w14:textId="6620DDB9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536" w:type="dxa"/>
            <w:gridSpan w:val="3"/>
            <w:vAlign w:val="center"/>
          </w:tcPr>
          <w:p w14:paraId="01935AD1" w14:textId="38AFFF62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Safety Management System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6860505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F20F80" w14:textId="4A360D1E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741" w:type="dxa"/>
            <w:gridSpan w:val="7"/>
            <w:vAlign w:val="center"/>
          </w:tcPr>
          <w:p w14:paraId="6D837447" w14:textId="24421E37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Technical HSE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039268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8D6EAE" w14:textId="30E25FA3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F43A1D" w:rsidRPr="008D0C36" w14:paraId="3D754777" w14:textId="3E66D858" w:rsidTr="00F43A1D">
        <w:trPr>
          <w:trHeight w:val="395"/>
        </w:trPr>
        <w:tc>
          <w:tcPr>
            <w:tcW w:w="413" w:type="dxa"/>
            <w:vMerge/>
            <w:vAlign w:val="center"/>
          </w:tcPr>
          <w:p w14:paraId="086D7EF3" w14:textId="77777777" w:rsidR="00F43A1D" w:rsidRPr="008D0C36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16" w:type="dxa"/>
            <w:vAlign w:val="center"/>
          </w:tcPr>
          <w:p w14:paraId="6BABEB78" w14:textId="2E9C26EB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Risk Assessment</w:t>
            </w:r>
          </w:p>
        </w:tc>
        <w:tc>
          <w:tcPr>
            <w:tcW w:w="521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734900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C088DC" w14:textId="279CF24A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536" w:type="dxa"/>
            <w:gridSpan w:val="3"/>
            <w:vAlign w:val="center"/>
          </w:tcPr>
          <w:p w14:paraId="0E835679" w14:textId="52E517C2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Scaffolding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7594150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6DC931" w14:textId="0FFFB33C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741" w:type="dxa"/>
            <w:gridSpan w:val="7"/>
            <w:vAlign w:val="center"/>
          </w:tcPr>
          <w:p w14:paraId="117CA2FD" w14:textId="178DEE89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HSE Auditing</w:t>
            </w:r>
          </w:p>
        </w:tc>
        <w:tc>
          <w:tcPr>
            <w:tcW w:w="497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2858176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866D5B" w14:textId="2B63CD81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F43A1D" w:rsidRPr="008D0C36" w14:paraId="03E83D60" w14:textId="23256396" w:rsidTr="00F43A1D">
        <w:trPr>
          <w:trHeight w:val="395"/>
        </w:trPr>
        <w:tc>
          <w:tcPr>
            <w:tcW w:w="413" w:type="dxa"/>
            <w:vMerge/>
            <w:vAlign w:val="center"/>
          </w:tcPr>
          <w:p w14:paraId="39E8F72A" w14:textId="77777777" w:rsidR="00F43A1D" w:rsidRPr="008D0C36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16" w:type="dxa"/>
            <w:vAlign w:val="center"/>
          </w:tcPr>
          <w:p w14:paraId="395EC63F" w14:textId="77AFFE63" w:rsidR="00F43A1D" w:rsidRDefault="00F43A1D" w:rsidP="00F43A1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Process Safety</w:t>
            </w:r>
          </w:p>
        </w:tc>
        <w:tc>
          <w:tcPr>
            <w:tcW w:w="521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777465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01DA83" w14:textId="31F637A0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536" w:type="dxa"/>
            <w:gridSpan w:val="3"/>
            <w:vAlign w:val="center"/>
          </w:tcPr>
          <w:p w14:paraId="4DA79FE1" w14:textId="39CD606B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Emergency Response </w:t>
            </w:r>
          </w:p>
        </w:tc>
        <w:tc>
          <w:tcPr>
            <w:tcW w:w="496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089069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A964D25" w14:textId="54E14458" w:rsidR="00F43A1D" w:rsidRPr="00391E3C" w:rsidRDefault="00F43A1D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238" w:type="dxa"/>
            <w:gridSpan w:val="8"/>
            <w:vAlign w:val="center"/>
          </w:tcPr>
          <w:p w14:paraId="7187033A" w14:textId="34195A64" w:rsidR="00F43A1D" w:rsidRDefault="00F43A1D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Others (please specify):</w:t>
            </w:r>
          </w:p>
          <w:p w14:paraId="6C6A2CE8" w14:textId="2B0A84E9" w:rsidR="00F43A1D" w:rsidRPr="007F3523" w:rsidRDefault="00F43A1D" w:rsidP="00F43A1D">
            <w:pPr>
              <w:spacing w:line="200" w:lineRule="exact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</w:tbl>
    <w:p w14:paraId="5F9547C8" w14:textId="77777777" w:rsidR="001234C2" w:rsidRPr="008D0C36" w:rsidRDefault="001234C2" w:rsidP="001234C2">
      <w:pPr>
        <w:spacing w:line="200" w:lineRule="exact"/>
        <w:rPr>
          <w:rFonts w:ascii="Cambria" w:hAnsi="Cambria"/>
        </w:rPr>
      </w:pPr>
    </w:p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443"/>
        <w:gridCol w:w="3312"/>
        <w:gridCol w:w="496"/>
        <w:gridCol w:w="2189"/>
        <w:gridCol w:w="19"/>
        <w:gridCol w:w="477"/>
        <w:gridCol w:w="60"/>
        <w:gridCol w:w="1038"/>
        <w:gridCol w:w="539"/>
        <w:gridCol w:w="1593"/>
        <w:gridCol w:w="539"/>
      </w:tblGrid>
      <w:tr w:rsidR="005513E0" w:rsidRPr="008D0C36" w14:paraId="5296D9E3" w14:textId="77777777" w:rsidTr="00F43A1D">
        <w:trPr>
          <w:trHeight w:val="345"/>
        </w:trPr>
        <w:tc>
          <w:tcPr>
            <w:tcW w:w="443" w:type="dxa"/>
            <w:shd w:val="clear" w:color="auto" w:fill="D9D9D9" w:themeFill="background1" w:themeFillShade="D9"/>
            <w:vAlign w:val="center"/>
          </w:tcPr>
          <w:p w14:paraId="33862154" w14:textId="737FB5CF" w:rsidR="005513E0" w:rsidRPr="009528D6" w:rsidRDefault="005513E0" w:rsidP="00F43A1D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9528D6">
              <w:rPr>
                <w:rFonts w:ascii="Cambria" w:hAnsi="Cambria" w:cs="Arial"/>
                <w:szCs w:val="18"/>
              </w:rPr>
              <w:lastRenderedPageBreak/>
              <w:t>IV.</w:t>
            </w:r>
          </w:p>
        </w:tc>
        <w:tc>
          <w:tcPr>
            <w:tcW w:w="10262" w:type="dxa"/>
            <w:gridSpan w:val="10"/>
            <w:shd w:val="clear" w:color="auto" w:fill="D9D9D9" w:themeFill="background1" w:themeFillShade="D9"/>
            <w:vAlign w:val="center"/>
          </w:tcPr>
          <w:p w14:paraId="3BB96650" w14:textId="5DEA4E7E" w:rsidR="005513E0" w:rsidRPr="009528D6" w:rsidRDefault="005513E0" w:rsidP="00F43A1D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TRAINING </w:t>
            </w:r>
            <w:r w:rsidR="008D20D7"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PREMISES &amp; </w:t>
            </w:r>
            <w:r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FACILITIES </w:t>
            </w:r>
            <w:r w:rsidR="00D27CD0" w:rsidRPr="009528D6">
              <w:rPr>
                <w:rFonts w:ascii="Cambria" w:eastAsia="Arial" w:hAnsi="Cambria" w:cs="Arial"/>
                <w:b/>
                <w:spacing w:val="-1"/>
                <w:szCs w:val="18"/>
              </w:rPr>
              <w:t>INFORMATION</w:t>
            </w:r>
          </w:p>
        </w:tc>
      </w:tr>
      <w:tr w:rsidR="00F424E0" w:rsidRPr="008D0C36" w14:paraId="481ED2EC" w14:textId="0FCF1570" w:rsidTr="00F43A1D">
        <w:trPr>
          <w:trHeight w:val="345"/>
        </w:trPr>
        <w:tc>
          <w:tcPr>
            <w:tcW w:w="443" w:type="dxa"/>
            <w:vMerge w:val="restart"/>
            <w:vAlign w:val="center"/>
          </w:tcPr>
          <w:p w14:paraId="466BD5B8" w14:textId="77777777" w:rsidR="00F424E0" w:rsidRPr="008D0C36" w:rsidRDefault="00F424E0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6013" w:type="dxa"/>
            <w:gridSpan w:val="4"/>
            <w:vAlign w:val="center"/>
          </w:tcPr>
          <w:p w14:paraId="31F2BBE3" w14:textId="57BF720D" w:rsidR="00F424E0" w:rsidRPr="008D0C36" w:rsidRDefault="00F424E0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a) DO YOU HAVE</w:t>
            </w:r>
            <w:r w:rsidR="002E342A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A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PREMISE</w:t>
            </w:r>
            <w:r w:rsidR="002E342A">
              <w:rPr>
                <w:rFonts w:ascii="Cambria" w:eastAsia="Arial" w:hAnsi="Cambria" w:cs="Arial"/>
                <w:spacing w:val="-1"/>
                <w:sz w:val="18"/>
                <w:szCs w:val="18"/>
              </w:rPr>
              <w:t>S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FOR YOUR TRAINING COURSE?</w:t>
            </w:r>
          </w:p>
        </w:tc>
        <w:tc>
          <w:tcPr>
            <w:tcW w:w="1549" w:type="dxa"/>
            <w:gridSpan w:val="3"/>
            <w:vAlign w:val="center"/>
          </w:tcPr>
          <w:p w14:paraId="483FDAE8" w14:textId="474D74AD" w:rsidR="00F424E0" w:rsidRPr="008D0C36" w:rsidRDefault="00F424E0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Yes</w:t>
            </w:r>
          </w:p>
        </w:tc>
        <w:tc>
          <w:tcPr>
            <w:tcW w:w="540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792891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5F09A41" w14:textId="28879A8D" w:rsidR="00F424E0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1620" w:type="dxa"/>
            <w:vAlign w:val="center"/>
          </w:tcPr>
          <w:p w14:paraId="33703E90" w14:textId="7173E3D4" w:rsidR="00F424E0" w:rsidRPr="008D0C36" w:rsidRDefault="00F424E0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No</w:t>
            </w:r>
          </w:p>
        </w:tc>
        <w:tc>
          <w:tcPr>
            <w:tcW w:w="540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360667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762987" w14:textId="6B6913BF" w:rsidR="00F424E0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F424E0" w:rsidRPr="008D0C36" w14:paraId="53D77272" w14:textId="77777777" w:rsidTr="00F43A1D">
        <w:trPr>
          <w:trHeight w:val="345"/>
        </w:trPr>
        <w:tc>
          <w:tcPr>
            <w:tcW w:w="443" w:type="dxa"/>
            <w:vMerge/>
            <w:vAlign w:val="center"/>
          </w:tcPr>
          <w:p w14:paraId="478DB3CF" w14:textId="77777777" w:rsidR="00F424E0" w:rsidRPr="008D0C36" w:rsidRDefault="00F424E0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262" w:type="dxa"/>
            <w:gridSpan w:val="10"/>
            <w:vAlign w:val="center"/>
          </w:tcPr>
          <w:p w14:paraId="2237DAF3" w14:textId="371750BB" w:rsidR="00F424E0" w:rsidRPr="008D0C36" w:rsidRDefault="00F424E0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b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) 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IF </w:t>
            </w:r>
            <w:r w:rsidRPr="00E558BC">
              <w:rPr>
                <w:rFonts w:ascii="Cambria" w:eastAsia="Arial" w:hAnsi="Cambria" w:cs="Arial"/>
                <w:b/>
                <w:spacing w:val="-1"/>
                <w:sz w:val="18"/>
                <w:szCs w:val="18"/>
              </w:rPr>
              <w:t>YES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, 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TYPE OF PREMISES</w:t>
            </w:r>
            <w:r w:rsidR="00ED73B7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</w:t>
            </w:r>
            <w:r w:rsidR="00D85658" w:rsidRPr="008D0C36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(</w:t>
            </w:r>
            <w:r w:rsidR="002E342A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Photograph evidence to be provided</w:t>
            </w:r>
            <w:r w:rsidR="00D85658" w:rsidRPr="008D0C36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)</w:t>
            </w:r>
          </w:p>
        </w:tc>
      </w:tr>
      <w:tr w:rsidR="00C302AA" w:rsidRPr="008D0C36" w14:paraId="01D95237" w14:textId="7E817E82" w:rsidTr="00F43A1D">
        <w:trPr>
          <w:trHeight w:val="341"/>
        </w:trPr>
        <w:tc>
          <w:tcPr>
            <w:tcW w:w="443" w:type="dxa"/>
            <w:vMerge/>
            <w:vAlign w:val="center"/>
          </w:tcPr>
          <w:p w14:paraId="2803E79D" w14:textId="77777777" w:rsidR="00C302AA" w:rsidRPr="008D0C36" w:rsidRDefault="00C302AA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360" w:type="dxa"/>
            <w:vAlign w:val="center"/>
          </w:tcPr>
          <w:p w14:paraId="38D94282" w14:textId="1855C7DD" w:rsidR="00C302AA" w:rsidRPr="008D0C36" w:rsidRDefault="00C302AA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Campus building of educational institution</w:t>
            </w:r>
          </w:p>
        </w:tc>
        <w:tc>
          <w:tcPr>
            <w:tcW w:w="414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808366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CAC362" w14:textId="543483AB" w:rsidR="00C302AA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220" w:type="dxa"/>
            <w:vAlign w:val="center"/>
          </w:tcPr>
          <w:p w14:paraId="6B9D6DA1" w14:textId="732D249F" w:rsidR="00C302AA" w:rsidRPr="008D0C36" w:rsidRDefault="00C302AA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Office </w:t>
            </w:r>
            <w:r w:rsidR="00525846">
              <w:rPr>
                <w:rFonts w:ascii="Cambria" w:eastAsia="Arial" w:hAnsi="Cambria" w:cs="Arial"/>
                <w:spacing w:val="-1"/>
                <w:sz w:val="18"/>
                <w:szCs w:val="18"/>
              </w:rPr>
              <w:t>C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omplex</w:t>
            </w:r>
          </w:p>
        </w:tc>
        <w:tc>
          <w:tcPr>
            <w:tcW w:w="452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28865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ADDCC4" w14:textId="5E7506DA" w:rsidR="00C302AA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816" w:type="dxa"/>
            <w:gridSpan w:val="5"/>
            <w:tcBorders>
              <w:bottom w:val="nil"/>
            </w:tcBorders>
            <w:vAlign w:val="center"/>
          </w:tcPr>
          <w:p w14:paraId="48DF2DB9" w14:textId="5F498D14" w:rsidR="00C302AA" w:rsidRPr="008D0C36" w:rsidRDefault="00C302AA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Others (</w:t>
            </w:r>
            <w:r w:rsidR="00BC2E88"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please 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specify)</w:t>
            </w:r>
            <w:r w:rsidR="00BC2E88"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:</w:t>
            </w:r>
          </w:p>
        </w:tc>
      </w:tr>
      <w:tr w:rsidR="00C302AA" w:rsidRPr="008D0C36" w14:paraId="22F7221F" w14:textId="23293334" w:rsidTr="00F43A1D">
        <w:trPr>
          <w:trHeight w:val="345"/>
        </w:trPr>
        <w:tc>
          <w:tcPr>
            <w:tcW w:w="443" w:type="dxa"/>
            <w:vMerge/>
            <w:vAlign w:val="center"/>
          </w:tcPr>
          <w:p w14:paraId="07D5A9AB" w14:textId="77777777" w:rsidR="00C302AA" w:rsidRPr="008D0C36" w:rsidRDefault="00C302AA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360" w:type="dxa"/>
            <w:vAlign w:val="center"/>
          </w:tcPr>
          <w:p w14:paraId="2ADAB24E" w14:textId="518AEEE3" w:rsidR="00C302AA" w:rsidRPr="008D0C36" w:rsidRDefault="00C302AA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Shop </w:t>
            </w:r>
            <w:r w:rsidR="00525846">
              <w:rPr>
                <w:rFonts w:ascii="Cambria" w:eastAsia="Arial" w:hAnsi="Cambria" w:cs="Arial"/>
                <w:spacing w:val="-1"/>
                <w:sz w:val="18"/>
                <w:szCs w:val="18"/>
              </w:rPr>
              <w:t>H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ouse</w:t>
            </w:r>
            <w:r w:rsidR="00525846">
              <w:rPr>
                <w:rFonts w:ascii="Cambria" w:eastAsia="Arial" w:hAnsi="Cambria" w:cs="Arial"/>
                <w:spacing w:val="-1"/>
                <w:sz w:val="18"/>
                <w:szCs w:val="18"/>
              </w:rPr>
              <w:t>/ Commercial Establishment</w:t>
            </w:r>
          </w:p>
        </w:tc>
        <w:tc>
          <w:tcPr>
            <w:tcW w:w="414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781439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44B4FA" w14:textId="061C0645" w:rsidR="00C302AA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220" w:type="dxa"/>
            <w:vAlign w:val="center"/>
          </w:tcPr>
          <w:p w14:paraId="105E70FB" w14:textId="798C40D9" w:rsidR="00C302AA" w:rsidRPr="008D0C36" w:rsidRDefault="00525846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Private </w:t>
            </w:r>
            <w:r w:rsidR="00C302AA"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House</w:t>
            </w:r>
          </w:p>
        </w:tc>
        <w:tc>
          <w:tcPr>
            <w:tcW w:w="452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792503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2222858" w14:textId="630C6108" w:rsidR="00C302AA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816" w:type="dxa"/>
            <w:gridSpan w:val="5"/>
            <w:tcBorders>
              <w:top w:val="nil"/>
            </w:tcBorders>
            <w:vAlign w:val="center"/>
          </w:tcPr>
          <w:p w14:paraId="7E9E0477" w14:textId="17B9CB62" w:rsidR="00C302AA" w:rsidRPr="007F3523" w:rsidRDefault="00C302AA" w:rsidP="00F43A1D">
            <w:pPr>
              <w:spacing w:line="200" w:lineRule="exact"/>
              <w:rPr>
                <w:rFonts w:ascii="Cambria" w:eastAsia="Arial" w:hAnsi="Cambria" w:cs="Arial"/>
                <w:b/>
                <w:spacing w:val="-1"/>
                <w:sz w:val="18"/>
                <w:szCs w:val="18"/>
              </w:rPr>
            </w:pPr>
          </w:p>
        </w:tc>
      </w:tr>
      <w:tr w:rsidR="006565EB" w:rsidRPr="008D0C36" w14:paraId="378D8241" w14:textId="5E7CDC53" w:rsidTr="00F43A1D">
        <w:trPr>
          <w:trHeight w:val="323"/>
        </w:trPr>
        <w:tc>
          <w:tcPr>
            <w:tcW w:w="443" w:type="dxa"/>
            <w:vMerge/>
            <w:vAlign w:val="center"/>
          </w:tcPr>
          <w:p w14:paraId="0031B69B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262" w:type="dxa"/>
            <w:gridSpan w:val="10"/>
            <w:vAlign w:val="center"/>
          </w:tcPr>
          <w:p w14:paraId="771D5409" w14:textId="20CBE4C6" w:rsidR="006565EB" w:rsidRPr="006565EB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c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) TEACHING </w:t>
            </w:r>
            <w:r w:rsidR="00D26802">
              <w:rPr>
                <w:rFonts w:ascii="Cambria" w:eastAsia="Arial" w:hAnsi="Cambria" w:cs="Arial"/>
                <w:spacing w:val="-1"/>
                <w:sz w:val="18"/>
                <w:szCs w:val="18"/>
              </w:rPr>
              <w:t>EQUIPMENT</w:t>
            </w: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</w:t>
            </w:r>
            <w:r w:rsidRPr="008D0C36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(Tick if present in your training premise</w:t>
            </w:r>
            <w:r w:rsidR="00D26802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s</w:t>
            </w:r>
            <w:r w:rsidRPr="008D0C36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)</w:t>
            </w:r>
          </w:p>
        </w:tc>
      </w:tr>
      <w:tr w:rsidR="006565EB" w:rsidRPr="008D0C36" w14:paraId="2FBB9646" w14:textId="2A5123F5" w:rsidTr="00F43A1D">
        <w:trPr>
          <w:trHeight w:val="345"/>
        </w:trPr>
        <w:tc>
          <w:tcPr>
            <w:tcW w:w="443" w:type="dxa"/>
            <w:vMerge/>
            <w:vAlign w:val="center"/>
          </w:tcPr>
          <w:p w14:paraId="2E24DDC9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360" w:type="dxa"/>
            <w:vAlign w:val="center"/>
          </w:tcPr>
          <w:p w14:paraId="575D420B" w14:textId="14621C26" w:rsidR="006565EB" w:rsidRPr="008D0C36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White Board</w:t>
            </w:r>
          </w:p>
        </w:tc>
        <w:tc>
          <w:tcPr>
            <w:tcW w:w="414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639262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64F6BA" w14:textId="7D791CA1" w:rsidR="006565EB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239" w:type="dxa"/>
            <w:gridSpan w:val="2"/>
            <w:vAlign w:val="center"/>
          </w:tcPr>
          <w:p w14:paraId="74242754" w14:textId="70F9BD54" w:rsidR="006565EB" w:rsidRPr="008D0C36" w:rsidRDefault="00671D75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Flipchart </w:t>
            </w:r>
          </w:p>
        </w:tc>
        <w:tc>
          <w:tcPr>
            <w:tcW w:w="493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923525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7F77262" w14:textId="333D4D01" w:rsidR="006565EB" w:rsidRPr="00391E3C" w:rsidRDefault="009F242A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756" w:type="dxa"/>
            <w:gridSpan w:val="4"/>
            <w:vMerge w:val="restart"/>
            <w:vAlign w:val="center"/>
          </w:tcPr>
          <w:p w14:paraId="6DC3865A" w14:textId="5D47EE4F" w:rsidR="006565EB" w:rsidRPr="008D0C36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Others (please specify</w:t>
            </w:r>
            <w:proofErr w:type="gramStart"/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) :</w:t>
            </w:r>
            <w:proofErr w:type="gramEnd"/>
          </w:p>
          <w:p w14:paraId="6F436F60" w14:textId="39480E1F" w:rsidR="006565EB" w:rsidRPr="007F3523" w:rsidRDefault="006565EB" w:rsidP="00F43A1D">
            <w:pPr>
              <w:rPr>
                <w:rFonts w:ascii="Cambria" w:eastAsia="Arial" w:hAnsi="Cambria" w:cs="Arial"/>
                <w:b/>
                <w:sz w:val="18"/>
                <w:szCs w:val="18"/>
              </w:rPr>
            </w:pPr>
          </w:p>
        </w:tc>
      </w:tr>
      <w:tr w:rsidR="006565EB" w:rsidRPr="008D0C36" w14:paraId="56A7A974" w14:textId="12872FED" w:rsidTr="00F43A1D">
        <w:trPr>
          <w:trHeight w:val="345"/>
        </w:trPr>
        <w:tc>
          <w:tcPr>
            <w:tcW w:w="443" w:type="dxa"/>
            <w:vMerge/>
            <w:vAlign w:val="center"/>
          </w:tcPr>
          <w:p w14:paraId="51BFE5BF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360" w:type="dxa"/>
            <w:vAlign w:val="center"/>
          </w:tcPr>
          <w:p w14:paraId="49DDA249" w14:textId="06407B7F" w:rsidR="006565EB" w:rsidRPr="008D0C36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Marker Pens</w:t>
            </w:r>
          </w:p>
        </w:tc>
        <w:tc>
          <w:tcPr>
            <w:tcW w:w="414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4192852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236BD4" w14:textId="24CAE2F0" w:rsidR="006565EB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239" w:type="dxa"/>
            <w:gridSpan w:val="2"/>
            <w:vAlign w:val="center"/>
          </w:tcPr>
          <w:p w14:paraId="00F4AFF5" w14:textId="3E7E9174" w:rsidR="006565EB" w:rsidRPr="008D0C36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Lecture Notes</w:t>
            </w:r>
          </w:p>
        </w:tc>
        <w:tc>
          <w:tcPr>
            <w:tcW w:w="493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285415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E8C65C" w14:textId="590E2EB9" w:rsidR="006565EB" w:rsidRPr="00391E3C" w:rsidRDefault="009F242A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756" w:type="dxa"/>
            <w:gridSpan w:val="4"/>
            <w:vMerge/>
            <w:vAlign w:val="center"/>
          </w:tcPr>
          <w:p w14:paraId="674664F2" w14:textId="77777777" w:rsidR="006565EB" w:rsidRPr="008D0C36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</w:tr>
      <w:tr w:rsidR="006565EB" w:rsidRPr="008D0C36" w14:paraId="6FA7E305" w14:textId="77777777" w:rsidTr="00F43A1D">
        <w:trPr>
          <w:trHeight w:val="345"/>
        </w:trPr>
        <w:tc>
          <w:tcPr>
            <w:tcW w:w="443" w:type="dxa"/>
            <w:vMerge/>
            <w:vAlign w:val="center"/>
          </w:tcPr>
          <w:p w14:paraId="19FD1775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360" w:type="dxa"/>
            <w:vAlign w:val="center"/>
          </w:tcPr>
          <w:p w14:paraId="1D79AB4A" w14:textId="2A8196CE" w:rsidR="006565EB" w:rsidRPr="008D0C36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Projector</w:t>
            </w:r>
          </w:p>
        </w:tc>
        <w:tc>
          <w:tcPr>
            <w:tcW w:w="414" w:type="dxa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7529445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ACE9CE" w14:textId="4D00F8BF" w:rsidR="006565EB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239" w:type="dxa"/>
            <w:gridSpan w:val="2"/>
            <w:vAlign w:val="center"/>
          </w:tcPr>
          <w:p w14:paraId="07927F52" w14:textId="335F0A14" w:rsidR="006565EB" w:rsidRPr="008D0C36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>Laptop</w:t>
            </w:r>
          </w:p>
        </w:tc>
        <w:tc>
          <w:tcPr>
            <w:tcW w:w="493" w:type="dxa"/>
            <w:gridSpan w:val="2"/>
            <w:vAlign w:val="center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6554115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A2B2D74" w14:textId="7CACF82A" w:rsidR="006565EB" w:rsidRPr="00391E3C" w:rsidRDefault="00391E3C" w:rsidP="00F43A1D">
                <w:pPr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756" w:type="dxa"/>
            <w:gridSpan w:val="4"/>
            <w:vMerge/>
            <w:vAlign w:val="center"/>
          </w:tcPr>
          <w:p w14:paraId="057B8B9E" w14:textId="77777777" w:rsidR="006565EB" w:rsidRPr="008D0C36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</w:tr>
      <w:tr w:rsidR="006565EB" w:rsidRPr="008D0C36" w14:paraId="0432BCDB" w14:textId="27B8F22A" w:rsidTr="00F43A1D">
        <w:trPr>
          <w:trHeight w:val="345"/>
        </w:trPr>
        <w:tc>
          <w:tcPr>
            <w:tcW w:w="443" w:type="dxa"/>
            <w:vMerge/>
            <w:vAlign w:val="center"/>
          </w:tcPr>
          <w:p w14:paraId="55DBF5B5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262" w:type="dxa"/>
            <w:gridSpan w:val="10"/>
            <w:vAlign w:val="center"/>
          </w:tcPr>
          <w:p w14:paraId="7D2EF6F7" w14:textId="43F76879" w:rsidR="006565EB" w:rsidRPr="008D0C36" w:rsidRDefault="006565EB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e) LIST OF TRAINING/ PRACTICAL EQUIPMENT </w:t>
            </w:r>
            <w:r w:rsidRPr="008D0C36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(</w:t>
            </w:r>
            <w:r w:rsidR="00D26802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Photograph evidence to be provided if</w:t>
            </w:r>
            <w:r w:rsidRPr="008D0C36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necessary</w:t>
            </w:r>
            <w:r w:rsidRPr="008D0C36">
              <w:rPr>
                <w:rFonts w:ascii="Cambria" w:eastAsia="Arial" w:hAnsi="Cambria" w:cs="Arial"/>
                <w:i/>
                <w:spacing w:val="-1"/>
                <w:sz w:val="18"/>
                <w:szCs w:val="18"/>
              </w:rPr>
              <w:t>)</w:t>
            </w:r>
          </w:p>
        </w:tc>
      </w:tr>
      <w:tr w:rsidR="006565EB" w:rsidRPr="008D0C36" w14:paraId="1F123143" w14:textId="77777777" w:rsidTr="00F43A1D">
        <w:trPr>
          <w:trHeight w:val="345"/>
        </w:trPr>
        <w:tc>
          <w:tcPr>
            <w:tcW w:w="443" w:type="dxa"/>
            <w:vMerge/>
            <w:vAlign w:val="center"/>
          </w:tcPr>
          <w:p w14:paraId="503BB934" w14:textId="77777777" w:rsidR="006565EB" w:rsidRPr="008D0C36" w:rsidRDefault="006565EB" w:rsidP="00F43A1D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262" w:type="dxa"/>
            <w:gridSpan w:val="10"/>
            <w:vAlign w:val="center"/>
          </w:tcPr>
          <w:p w14:paraId="559B1641" w14:textId="77777777" w:rsidR="00677765" w:rsidRPr="007F3523" w:rsidRDefault="00677765" w:rsidP="00F43A1D">
            <w:pPr>
              <w:spacing w:line="200" w:lineRule="exact"/>
              <w:rPr>
                <w:rFonts w:ascii="Cambria" w:eastAsia="Arial" w:hAnsi="Cambria" w:cs="Arial"/>
                <w:b/>
                <w:spacing w:val="-1"/>
                <w:sz w:val="18"/>
                <w:szCs w:val="18"/>
              </w:rPr>
            </w:pPr>
          </w:p>
          <w:p w14:paraId="6FD5D13F" w14:textId="77777777" w:rsidR="00677765" w:rsidRDefault="00677765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  <w:p w14:paraId="5CFDEEA0" w14:textId="77777777" w:rsidR="00677765" w:rsidRDefault="00677765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  <w:p w14:paraId="7F394089" w14:textId="77777777" w:rsidR="00677765" w:rsidRDefault="00677765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  <w:p w14:paraId="55C34E0D" w14:textId="77777777" w:rsidR="00677765" w:rsidRDefault="00677765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  <w:p w14:paraId="1E3CD709" w14:textId="526DB4F0" w:rsidR="00677765" w:rsidRPr="008D0C36" w:rsidRDefault="00677765" w:rsidP="00F43A1D">
            <w:pPr>
              <w:spacing w:line="200" w:lineRule="exact"/>
              <w:rPr>
                <w:rFonts w:ascii="Cambria" w:eastAsia="Arial" w:hAnsi="Cambria" w:cs="Arial"/>
                <w:spacing w:val="-1"/>
                <w:sz w:val="18"/>
                <w:szCs w:val="18"/>
              </w:rPr>
            </w:pPr>
          </w:p>
        </w:tc>
      </w:tr>
    </w:tbl>
    <w:p w14:paraId="1C15E36F" w14:textId="0EC2D4E5" w:rsidR="005513E0" w:rsidRPr="008D0C36" w:rsidRDefault="005513E0">
      <w:pPr>
        <w:spacing w:line="200" w:lineRule="exact"/>
        <w:rPr>
          <w:rFonts w:ascii="Cambria" w:hAnsi="Cambria"/>
        </w:rPr>
      </w:pPr>
    </w:p>
    <w:p w14:paraId="619454AF" w14:textId="46895D1D" w:rsidR="005513E0" w:rsidRPr="008D0C36" w:rsidRDefault="005513E0">
      <w:pPr>
        <w:spacing w:line="200" w:lineRule="exact"/>
        <w:rPr>
          <w:rFonts w:ascii="Cambria" w:hAnsi="Cambria"/>
        </w:rPr>
      </w:pPr>
    </w:p>
    <w:p w14:paraId="509672EB" w14:textId="77777777" w:rsidR="00007489" w:rsidRPr="008D0C36" w:rsidRDefault="00007489">
      <w:pPr>
        <w:rPr>
          <w:rFonts w:ascii="Cambria" w:hAnsi="Cambria"/>
        </w:rPr>
      </w:pPr>
    </w:p>
    <w:p w14:paraId="0485B65A" w14:textId="77777777" w:rsidR="007D4757" w:rsidRPr="008D0C36" w:rsidRDefault="007D4757">
      <w:pPr>
        <w:rPr>
          <w:rFonts w:ascii="Cambria" w:hAnsi="Cambria"/>
        </w:rPr>
      </w:pPr>
    </w:p>
    <w:p w14:paraId="673B86B2" w14:textId="77777777" w:rsidR="007D4757" w:rsidRPr="008D0C36" w:rsidRDefault="007D4757">
      <w:pPr>
        <w:rPr>
          <w:rFonts w:ascii="Cambria" w:hAnsi="Cambria"/>
        </w:rPr>
      </w:pPr>
    </w:p>
    <w:p w14:paraId="1C8ABD73" w14:textId="1AAC2356" w:rsidR="007D4757" w:rsidRPr="008D0C36" w:rsidRDefault="007D4757">
      <w:pPr>
        <w:rPr>
          <w:rFonts w:ascii="Cambria" w:hAnsi="Cambria"/>
        </w:rPr>
        <w:sectPr w:rsidR="007D4757" w:rsidRPr="008D0C36" w:rsidSect="00F43A1D">
          <w:headerReference w:type="default" r:id="rId12"/>
          <w:pgSz w:w="11920" w:h="16840"/>
          <w:pgMar w:top="540" w:right="400" w:bottom="280" w:left="810" w:header="720" w:footer="720" w:gutter="0"/>
          <w:cols w:space="720"/>
          <w:titlePg/>
          <w:docGrid w:linePitch="272"/>
        </w:sectPr>
      </w:pPr>
    </w:p>
    <w:tbl>
      <w:tblPr>
        <w:tblStyle w:val="TableGrid"/>
        <w:tblW w:w="15300" w:type="dxa"/>
        <w:tblInd w:w="-5" w:type="dxa"/>
        <w:tblLook w:val="04A0" w:firstRow="1" w:lastRow="0" w:firstColumn="1" w:lastColumn="0" w:noHBand="0" w:noVBand="1"/>
      </w:tblPr>
      <w:tblGrid>
        <w:gridCol w:w="1017"/>
        <w:gridCol w:w="7010"/>
        <w:gridCol w:w="7273"/>
      </w:tblGrid>
      <w:tr w:rsidR="005347D0" w:rsidRPr="008D0C36" w14:paraId="0221A9AC" w14:textId="77777777" w:rsidTr="0069077F">
        <w:trPr>
          <w:trHeight w:val="362"/>
        </w:trPr>
        <w:tc>
          <w:tcPr>
            <w:tcW w:w="1017" w:type="dxa"/>
            <w:shd w:val="clear" w:color="auto" w:fill="D9D9D9" w:themeFill="background1" w:themeFillShade="D9"/>
          </w:tcPr>
          <w:p w14:paraId="22A9C5E5" w14:textId="796EF403" w:rsidR="005347D0" w:rsidRPr="00340811" w:rsidRDefault="005347D0" w:rsidP="0069077F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340811">
              <w:rPr>
                <w:rFonts w:ascii="Cambria" w:hAnsi="Cambria" w:cs="Arial"/>
                <w:szCs w:val="18"/>
              </w:rPr>
              <w:lastRenderedPageBreak/>
              <w:t xml:space="preserve">V. </w:t>
            </w:r>
          </w:p>
        </w:tc>
        <w:tc>
          <w:tcPr>
            <w:tcW w:w="14283" w:type="dxa"/>
            <w:gridSpan w:val="2"/>
            <w:shd w:val="clear" w:color="auto" w:fill="D9D9D9" w:themeFill="background1" w:themeFillShade="D9"/>
          </w:tcPr>
          <w:p w14:paraId="6619AD7E" w14:textId="7E30C7B6" w:rsidR="005347D0" w:rsidRPr="00340811" w:rsidRDefault="005347D0" w:rsidP="0069077F">
            <w:pPr>
              <w:spacing w:line="200" w:lineRule="exact"/>
              <w:rPr>
                <w:rFonts w:ascii="Cambria" w:eastAsia="Arial" w:hAnsi="Cambria" w:cs="Arial"/>
                <w:b/>
                <w:spacing w:val="-1"/>
                <w:szCs w:val="18"/>
              </w:rPr>
            </w:pPr>
            <w:r w:rsidRPr="00340811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 </w:t>
            </w:r>
            <w:r w:rsidR="00340811" w:rsidRPr="00340811">
              <w:rPr>
                <w:rFonts w:ascii="Cambria" w:hAnsi="Cambria" w:cs="Arial"/>
                <w:b/>
                <w:sz w:val="18"/>
                <w:szCs w:val="18"/>
              </w:rPr>
              <w:t>LIST OF TRAINING COURSE(S) OFFERED</w:t>
            </w:r>
          </w:p>
        </w:tc>
      </w:tr>
      <w:tr w:rsidR="0017510D" w:rsidRPr="008D0C36" w14:paraId="72E24DA2" w14:textId="67CEA64F" w:rsidTr="0017510D">
        <w:trPr>
          <w:trHeight w:val="362"/>
        </w:trPr>
        <w:tc>
          <w:tcPr>
            <w:tcW w:w="8027" w:type="dxa"/>
            <w:gridSpan w:val="2"/>
            <w:shd w:val="clear" w:color="auto" w:fill="auto"/>
          </w:tcPr>
          <w:p w14:paraId="5EFEDFF3" w14:textId="17798100" w:rsidR="0017510D" w:rsidRPr="0017510D" w:rsidRDefault="0017510D" w:rsidP="0069077F">
            <w:pPr>
              <w:spacing w:line="200" w:lineRule="exact"/>
              <w:rPr>
                <w:rFonts w:ascii="Cambria" w:eastAsia="Arial" w:hAnsi="Cambria" w:cs="Arial"/>
                <w:spacing w:val="-1"/>
                <w:szCs w:val="18"/>
              </w:rPr>
            </w:pPr>
            <w:r w:rsidRPr="0017510D">
              <w:rPr>
                <w:rFonts w:ascii="Cambria" w:eastAsia="Arial" w:hAnsi="Cambria" w:cs="Arial"/>
                <w:spacing w:val="-1"/>
                <w:szCs w:val="18"/>
              </w:rPr>
              <w:t>TOTAL NO. OF TRAINING COURSE(S)</w:t>
            </w:r>
          </w:p>
        </w:tc>
        <w:tc>
          <w:tcPr>
            <w:tcW w:w="7273" w:type="dxa"/>
            <w:shd w:val="clear" w:color="auto" w:fill="auto"/>
          </w:tcPr>
          <w:p w14:paraId="7DCF24AC" w14:textId="26904AD7" w:rsidR="0017510D" w:rsidRPr="007F3523" w:rsidRDefault="0017510D" w:rsidP="0017510D">
            <w:pPr>
              <w:spacing w:line="200" w:lineRule="exact"/>
              <w:jc w:val="center"/>
              <w:rPr>
                <w:rFonts w:ascii="Cambria" w:eastAsia="Arial" w:hAnsi="Cambria" w:cs="Arial"/>
                <w:b/>
                <w:spacing w:val="-1"/>
                <w:szCs w:val="18"/>
              </w:rPr>
            </w:pPr>
          </w:p>
        </w:tc>
      </w:tr>
    </w:tbl>
    <w:p w14:paraId="44A8ACDC" w14:textId="77777777" w:rsidR="005347D0" w:rsidRPr="0017510D" w:rsidRDefault="005347D0" w:rsidP="005347D0">
      <w:pPr>
        <w:rPr>
          <w:rFonts w:ascii="Cambria" w:hAnsi="Cambria" w:cs="Arial"/>
          <w:b/>
          <w:sz w:val="18"/>
          <w:szCs w:val="18"/>
        </w:rPr>
      </w:pPr>
    </w:p>
    <w:p w14:paraId="15FC4380" w14:textId="77777777" w:rsidR="005347D0" w:rsidRPr="008D0C36" w:rsidRDefault="005347D0" w:rsidP="005347D0">
      <w:pPr>
        <w:rPr>
          <w:rFonts w:ascii="Cambria" w:hAnsi="Cambria" w:cs="Arial"/>
          <w:sz w:val="18"/>
          <w:szCs w:val="18"/>
        </w:rPr>
      </w:pPr>
    </w:p>
    <w:tbl>
      <w:tblPr>
        <w:tblStyle w:val="TableGrid"/>
        <w:tblW w:w="15353" w:type="dxa"/>
        <w:tblLook w:val="04A0" w:firstRow="1" w:lastRow="0" w:firstColumn="1" w:lastColumn="0" w:noHBand="0" w:noVBand="1"/>
      </w:tblPr>
      <w:tblGrid>
        <w:gridCol w:w="621"/>
        <w:gridCol w:w="2919"/>
        <w:gridCol w:w="1588"/>
        <w:gridCol w:w="3237"/>
        <w:gridCol w:w="1591"/>
        <w:gridCol w:w="1663"/>
        <w:gridCol w:w="1903"/>
        <w:gridCol w:w="1831"/>
      </w:tblGrid>
      <w:tr w:rsidR="00340811" w:rsidRPr="008D0C36" w14:paraId="1FC8F80A" w14:textId="77777777" w:rsidTr="00340811">
        <w:trPr>
          <w:trHeight w:val="794"/>
        </w:trPr>
        <w:tc>
          <w:tcPr>
            <w:tcW w:w="621" w:type="dxa"/>
          </w:tcPr>
          <w:p w14:paraId="09B6353C" w14:textId="77777777" w:rsidR="00340811" w:rsidRPr="008D0C36" w:rsidRDefault="00340811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NO</w:t>
            </w:r>
          </w:p>
        </w:tc>
        <w:tc>
          <w:tcPr>
            <w:tcW w:w="2919" w:type="dxa"/>
          </w:tcPr>
          <w:p w14:paraId="2E24E6F6" w14:textId="76F6DBB7" w:rsidR="00340811" w:rsidRPr="008D0C36" w:rsidRDefault="006950DD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F1575">
              <w:rPr>
                <w:rFonts w:ascii="Cambria" w:hAnsi="Cambria" w:cs="Arial"/>
                <w:b/>
                <w:sz w:val="18"/>
                <w:szCs w:val="18"/>
              </w:rPr>
              <w:t>NAME</w:t>
            </w:r>
            <w:r w:rsidR="00340811" w:rsidRPr="005F1575">
              <w:rPr>
                <w:rFonts w:ascii="Cambria" w:hAnsi="Cambria" w:cs="Arial"/>
                <w:b/>
                <w:sz w:val="18"/>
                <w:szCs w:val="18"/>
              </w:rPr>
              <w:t xml:space="preserve"> OF</w:t>
            </w:r>
            <w:r w:rsidR="00E558BC" w:rsidRPr="005F1575">
              <w:rPr>
                <w:rFonts w:ascii="Cambria" w:hAnsi="Cambria" w:cs="Arial"/>
                <w:b/>
                <w:sz w:val="18"/>
                <w:szCs w:val="18"/>
              </w:rPr>
              <w:t xml:space="preserve"> TRAINING</w:t>
            </w:r>
            <w:r w:rsidR="00340811" w:rsidRPr="005F1575">
              <w:rPr>
                <w:rFonts w:ascii="Cambria" w:hAnsi="Cambria" w:cs="Arial"/>
                <w:b/>
                <w:sz w:val="18"/>
                <w:szCs w:val="18"/>
              </w:rPr>
              <w:t xml:space="preserve"> COURSE</w:t>
            </w:r>
          </w:p>
        </w:tc>
        <w:tc>
          <w:tcPr>
            <w:tcW w:w="1588" w:type="dxa"/>
          </w:tcPr>
          <w:p w14:paraId="58BD2CA1" w14:textId="6F3F1C29" w:rsidR="00340811" w:rsidRPr="008D0C36" w:rsidRDefault="00340811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STANDARD FOLLOWED</w:t>
            </w:r>
          </w:p>
        </w:tc>
        <w:tc>
          <w:tcPr>
            <w:tcW w:w="3237" w:type="dxa"/>
          </w:tcPr>
          <w:p w14:paraId="21A2020E" w14:textId="77777777" w:rsidR="00340811" w:rsidRDefault="00340811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MODE OF DELIVERY </w:t>
            </w:r>
          </w:p>
          <w:p w14:paraId="1FDB585A" w14:textId="11270972" w:rsidR="00340811" w:rsidRPr="00340811" w:rsidRDefault="00340811" w:rsidP="0069077F">
            <w:pPr>
              <w:jc w:val="center"/>
              <w:rPr>
                <w:rFonts w:ascii="Cambria" w:hAnsi="Cambria" w:cs="Arial"/>
                <w:i/>
                <w:sz w:val="18"/>
                <w:szCs w:val="18"/>
              </w:rPr>
            </w:pPr>
            <w:r w:rsidRPr="00340811">
              <w:rPr>
                <w:rFonts w:ascii="Cambria" w:hAnsi="Cambria" w:cs="Arial"/>
                <w:i/>
                <w:sz w:val="18"/>
                <w:szCs w:val="18"/>
              </w:rPr>
              <w:t>(THEORY/ PRACTICAL/ BOTH)</w:t>
            </w:r>
          </w:p>
        </w:tc>
        <w:tc>
          <w:tcPr>
            <w:tcW w:w="1591" w:type="dxa"/>
          </w:tcPr>
          <w:p w14:paraId="3CD93B34" w14:textId="3320490C" w:rsidR="00340811" w:rsidRPr="008D0C36" w:rsidRDefault="00340811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DURATION</w:t>
            </w:r>
          </w:p>
        </w:tc>
        <w:tc>
          <w:tcPr>
            <w:tcW w:w="1663" w:type="dxa"/>
          </w:tcPr>
          <w:p w14:paraId="04006DD9" w14:textId="777FC1D9" w:rsidR="00340811" w:rsidRPr="008D0C36" w:rsidRDefault="00340811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MEDIUM OF INSTRUCTION </w:t>
            </w:r>
            <w:r w:rsidRPr="00340811">
              <w:rPr>
                <w:rFonts w:ascii="Cambria" w:hAnsi="Cambria" w:cs="Arial"/>
                <w:i/>
                <w:sz w:val="18"/>
                <w:szCs w:val="18"/>
              </w:rPr>
              <w:t>(LANGUAGE)</w:t>
            </w:r>
          </w:p>
        </w:tc>
        <w:tc>
          <w:tcPr>
            <w:tcW w:w="1903" w:type="dxa"/>
          </w:tcPr>
          <w:p w14:paraId="13F80B7F" w14:textId="77777777" w:rsidR="009F242A" w:rsidRDefault="00340811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ACCREDITATION </w:t>
            </w:r>
            <w:r w:rsidR="00F413E4">
              <w:rPr>
                <w:rFonts w:ascii="Cambria" w:hAnsi="Cambria" w:cs="Arial"/>
                <w:b/>
                <w:sz w:val="18"/>
                <w:szCs w:val="18"/>
              </w:rPr>
              <w:t>OR CERTIFICATION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14:paraId="74C110CE" w14:textId="60115508" w:rsidR="00340811" w:rsidRPr="008D0C36" w:rsidRDefault="00340811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40811">
              <w:rPr>
                <w:rFonts w:ascii="Cambria" w:hAnsi="Cambria" w:cs="Arial"/>
                <w:i/>
                <w:sz w:val="18"/>
                <w:szCs w:val="18"/>
              </w:rPr>
              <w:t>(IF ANY)</w:t>
            </w:r>
          </w:p>
        </w:tc>
        <w:tc>
          <w:tcPr>
            <w:tcW w:w="1831" w:type="dxa"/>
          </w:tcPr>
          <w:p w14:paraId="743F1DDF" w14:textId="6A1CFBBD" w:rsidR="00340811" w:rsidRPr="008D0C36" w:rsidRDefault="00340811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MAXIMUM PARTICIPANT NO. PER COURSE SESSION</w:t>
            </w:r>
          </w:p>
        </w:tc>
      </w:tr>
      <w:tr w:rsidR="00340811" w:rsidRPr="008D0C36" w14:paraId="47E27A84" w14:textId="77777777" w:rsidTr="00340811">
        <w:trPr>
          <w:trHeight w:val="1108"/>
        </w:trPr>
        <w:tc>
          <w:tcPr>
            <w:tcW w:w="621" w:type="dxa"/>
          </w:tcPr>
          <w:p w14:paraId="0ABCE87C" w14:textId="77777777" w:rsidR="00340811" w:rsidRPr="008D0C36" w:rsidRDefault="00340811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1</w:t>
            </w:r>
          </w:p>
        </w:tc>
        <w:tc>
          <w:tcPr>
            <w:tcW w:w="2919" w:type="dxa"/>
          </w:tcPr>
          <w:p w14:paraId="0C2F9F23" w14:textId="3529D038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8" w:type="dxa"/>
          </w:tcPr>
          <w:p w14:paraId="19F8BD23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3237" w:type="dxa"/>
          </w:tcPr>
          <w:p w14:paraId="767C9CC3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91" w:type="dxa"/>
          </w:tcPr>
          <w:p w14:paraId="2596D5C2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63" w:type="dxa"/>
          </w:tcPr>
          <w:p w14:paraId="26934321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903" w:type="dxa"/>
          </w:tcPr>
          <w:p w14:paraId="7A82FFAF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831" w:type="dxa"/>
          </w:tcPr>
          <w:p w14:paraId="0E97CD58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340811" w:rsidRPr="008D0C36" w14:paraId="64050F5C" w14:textId="77777777" w:rsidTr="00340811">
        <w:trPr>
          <w:trHeight w:val="1165"/>
        </w:trPr>
        <w:tc>
          <w:tcPr>
            <w:tcW w:w="621" w:type="dxa"/>
          </w:tcPr>
          <w:p w14:paraId="5682E39B" w14:textId="77777777" w:rsidR="00340811" w:rsidRPr="008D0C36" w:rsidRDefault="00340811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2919" w:type="dxa"/>
          </w:tcPr>
          <w:p w14:paraId="7662A059" w14:textId="5DCB4A03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8" w:type="dxa"/>
          </w:tcPr>
          <w:p w14:paraId="40AE7DE1" w14:textId="058F1953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3237" w:type="dxa"/>
          </w:tcPr>
          <w:p w14:paraId="011FEAD9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91" w:type="dxa"/>
          </w:tcPr>
          <w:p w14:paraId="40812C99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63" w:type="dxa"/>
          </w:tcPr>
          <w:p w14:paraId="3698B20A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903" w:type="dxa"/>
          </w:tcPr>
          <w:p w14:paraId="1AF30160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831" w:type="dxa"/>
          </w:tcPr>
          <w:p w14:paraId="77888E3F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340811" w:rsidRPr="008D0C36" w14:paraId="6FA5550B" w14:textId="77777777" w:rsidTr="00340811">
        <w:trPr>
          <w:trHeight w:val="1108"/>
        </w:trPr>
        <w:tc>
          <w:tcPr>
            <w:tcW w:w="621" w:type="dxa"/>
          </w:tcPr>
          <w:p w14:paraId="312B2506" w14:textId="77777777" w:rsidR="00340811" w:rsidRPr="008D0C36" w:rsidRDefault="00340811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3</w:t>
            </w:r>
          </w:p>
        </w:tc>
        <w:tc>
          <w:tcPr>
            <w:tcW w:w="2919" w:type="dxa"/>
          </w:tcPr>
          <w:p w14:paraId="5F382088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8" w:type="dxa"/>
          </w:tcPr>
          <w:p w14:paraId="0744FAF2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3237" w:type="dxa"/>
          </w:tcPr>
          <w:p w14:paraId="7C5BBADA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91" w:type="dxa"/>
          </w:tcPr>
          <w:p w14:paraId="661C2C16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63" w:type="dxa"/>
          </w:tcPr>
          <w:p w14:paraId="61D44199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903" w:type="dxa"/>
          </w:tcPr>
          <w:p w14:paraId="26E58338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831" w:type="dxa"/>
          </w:tcPr>
          <w:p w14:paraId="4DE7BFC1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340811" w:rsidRPr="008D0C36" w14:paraId="428B48E1" w14:textId="77777777" w:rsidTr="00340811">
        <w:trPr>
          <w:trHeight w:val="1165"/>
        </w:trPr>
        <w:tc>
          <w:tcPr>
            <w:tcW w:w="621" w:type="dxa"/>
          </w:tcPr>
          <w:p w14:paraId="34BC8387" w14:textId="77777777" w:rsidR="00340811" w:rsidRPr="008D0C36" w:rsidRDefault="00340811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4</w:t>
            </w:r>
          </w:p>
        </w:tc>
        <w:tc>
          <w:tcPr>
            <w:tcW w:w="2919" w:type="dxa"/>
          </w:tcPr>
          <w:p w14:paraId="3F0EA7B0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8" w:type="dxa"/>
          </w:tcPr>
          <w:p w14:paraId="3043D604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3237" w:type="dxa"/>
          </w:tcPr>
          <w:p w14:paraId="35763171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91" w:type="dxa"/>
          </w:tcPr>
          <w:p w14:paraId="12539BAA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63" w:type="dxa"/>
          </w:tcPr>
          <w:p w14:paraId="2C87738B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903" w:type="dxa"/>
          </w:tcPr>
          <w:p w14:paraId="63686A78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831" w:type="dxa"/>
          </w:tcPr>
          <w:p w14:paraId="37C968AB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340811" w:rsidRPr="008D0C36" w14:paraId="00E1F57D" w14:textId="77777777" w:rsidTr="00340811">
        <w:trPr>
          <w:trHeight w:val="1108"/>
        </w:trPr>
        <w:tc>
          <w:tcPr>
            <w:tcW w:w="621" w:type="dxa"/>
          </w:tcPr>
          <w:p w14:paraId="7477B767" w14:textId="77777777" w:rsidR="00340811" w:rsidRPr="008D0C36" w:rsidRDefault="00340811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5</w:t>
            </w:r>
          </w:p>
        </w:tc>
        <w:tc>
          <w:tcPr>
            <w:tcW w:w="2919" w:type="dxa"/>
          </w:tcPr>
          <w:p w14:paraId="2FC3D830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8" w:type="dxa"/>
          </w:tcPr>
          <w:p w14:paraId="07498754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3237" w:type="dxa"/>
          </w:tcPr>
          <w:p w14:paraId="2AD9457C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91" w:type="dxa"/>
          </w:tcPr>
          <w:p w14:paraId="6C4B60B7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63" w:type="dxa"/>
          </w:tcPr>
          <w:p w14:paraId="22CA2EF0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903" w:type="dxa"/>
          </w:tcPr>
          <w:p w14:paraId="41777ABD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831" w:type="dxa"/>
          </w:tcPr>
          <w:p w14:paraId="1FAC7E6D" w14:textId="77777777" w:rsidR="00340811" w:rsidRPr="007F3523" w:rsidRDefault="00340811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</w:tbl>
    <w:p w14:paraId="060BE2C9" w14:textId="1CA9D93F" w:rsidR="007D4757" w:rsidRDefault="007D4757" w:rsidP="007D4757">
      <w:pPr>
        <w:rPr>
          <w:rFonts w:ascii="Cambria" w:hAnsi="Cambria"/>
        </w:rPr>
      </w:pPr>
    </w:p>
    <w:p w14:paraId="3B001430" w14:textId="0D134829" w:rsidR="005347D0" w:rsidRDefault="005347D0" w:rsidP="007D4757">
      <w:pPr>
        <w:rPr>
          <w:rFonts w:ascii="Cambria" w:hAnsi="Cambria"/>
        </w:rPr>
      </w:pPr>
    </w:p>
    <w:p w14:paraId="37C414C0" w14:textId="785CEB01" w:rsidR="005347D0" w:rsidRDefault="005347D0" w:rsidP="007D4757">
      <w:pPr>
        <w:rPr>
          <w:rFonts w:ascii="Cambria" w:hAnsi="Cambria"/>
        </w:rPr>
      </w:pPr>
    </w:p>
    <w:p w14:paraId="1FB07CBA" w14:textId="50ADACAF" w:rsidR="005347D0" w:rsidRDefault="005347D0" w:rsidP="007D4757">
      <w:pPr>
        <w:rPr>
          <w:rFonts w:ascii="Cambria" w:hAnsi="Cambria"/>
        </w:rPr>
      </w:pPr>
    </w:p>
    <w:p w14:paraId="31C6897F" w14:textId="28959166" w:rsidR="005347D0" w:rsidRDefault="005347D0" w:rsidP="007D4757">
      <w:pPr>
        <w:rPr>
          <w:rFonts w:ascii="Cambria" w:hAnsi="Cambria"/>
        </w:rPr>
      </w:pPr>
    </w:p>
    <w:p w14:paraId="1657000E" w14:textId="77777777" w:rsidR="005347D0" w:rsidRPr="008D0C36" w:rsidRDefault="005347D0" w:rsidP="007D4757">
      <w:pPr>
        <w:rPr>
          <w:rFonts w:ascii="Cambria" w:hAnsi="Cambria"/>
        </w:rPr>
      </w:pPr>
    </w:p>
    <w:tbl>
      <w:tblPr>
        <w:tblStyle w:val="TableGrid"/>
        <w:tblW w:w="15300" w:type="dxa"/>
        <w:tblInd w:w="-5" w:type="dxa"/>
        <w:tblLook w:val="04A0" w:firstRow="1" w:lastRow="0" w:firstColumn="1" w:lastColumn="0" w:noHBand="0" w:noVBand="1"/>
      </w:tblPr>
      <w:tblGrid>
        <w:gridCol w:w="1017"/>
        <w:gridCol w:w="7263"/>
        <w:gridCol w:w="7020"/>
      </w:tblGrid>
      <w:tr w:rsidR="007D4757" w:rsidRPr="008D0C36" w14:paraId="68C7856A" w14:textId="77777777" w:rsidTr="00B06A18">
        <w:trPr>
          <w:trHeight w:val="362"/>
        </w:trPr>
        <w:tc>
          <w:tcPr>
            <w:tcW w:w="1017" w:type="dxa"/>
            <w:shd w:val="clear" w:color="auto" w:fill="D9D9D9" w:themeFill="background1" w:themeFillShade="D9"/>
          </w:tcPr>
          <w:p w14:paraId="1107E9E0" w14:textId="306A97B1" w:rsidR="007D4757" w:rsidRPr="005F1575" w:rsidRDefault="007D4757" w:rsidP="0069077F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5F1575">
              <w:rPr>
                <w:rFonts w:ascii="Cambria" w:hAnsi="Cambria" w:cs="Arial"/>
                <w:szCs w:val="18"/>
              </w:rPr>
              <w:lastRenderedPageBreak/>
              <w:t>V</w:t>
            </w:r>
            <w:r w:rsidR="006B1200" w:rsidRPr="005F1575">
              <w:rPr>
                <w:rFonts w:ascii="Cambria" w:hAnsi="Cambria" w:cs="Arial"/>
                <w:szCs w:val="18"/>
              </w:rPr>
              <w:t>I</w:t>
            </w:r>
            <w:r w:rsidRPr="005F1575">
              <w:rPr>
                <w:rFonts w:ascii="Cambria" w:hAnsi="Cambria" w:cs="Arial"/>
                <w:szCs w:val="18"/>
              </w:rPr>
              <w:t>.</w:t>
            </w:r>
          </w:p>
        </w:tc>
        <w:tc>
          <w:tcPr>
            <w:tcW w:w="14283" w:type="dxa"/>
            <w:gridSpan w:val="2"/>
            <w:shd w:val="clear" w:color="auto" w:fill="D9D9D9" w:themeFill="background1" w:themeFillShade="D9"/>
          </w:tcPr>
          <w:p w14:paraId="77A3FA55" w14:textId="227E3596" w:rsidR="007D4757" w:rsidRPr="005F1575" w:rsidRDefault="007D4757" w:rsidP="0069077F">
            <w:pPr>
              <w:spacing w:line="200" w:lineRule="exact"/>
              <w:rPr>
                <w:rFonts w:ascii="Cambria" w:eastAsia="Arial" w:hAnsi="Cambria" w:cs="Arial"/>
                <w:b/>
                <w:spacing w:val="-1"/>
                <w:szCs w:val="18"/>
              </w:rPr>
            </w:pPr>
            <w:r w:rsidRPr="005F1575">
              <w:rPr>
                <w:rFonts w:ascii="Cambria" w:eastAsia="Arial" w:hAnsi="Cambria" w:cs="Arial"/>
                <w:b/>
                <w:spacing w:val="-1"/>
                <w:szCs w:val="18"/>
              </w:rPr>
              <w:t>DETAILS OF TRAIN</w:t>
            </w:r>
            <w:r w:rsidR="005B5E6E" w:rsidRPr="005F1575">
              <w:rPr>
                <w:rFonts w:ascii="Cambria" w:eastAsia="Arial" w:hAnsi="Cambria" w:cs="Arial"/>
                <w:b/>
                <w:spacing w:val="-1"/>
                <w:szCs w:val="18"/>
              </w:rPr>
              <w:t>ING INSTRUCTOR</w:t>
            </w:r>
            <w:r w:rsidR="006950DD" w:rsidRPr="005F1575">
              <w:rPr>
                <w:rFonts w:ascii="Cambria" w:eastAsia="Arial" w:hAnsi="Cambria" w:cs="Arial"/>
                <w:b/>
                <w:spacing w:val="-1"/>
                <w:szCs w:val="18"/>
              </w:rPr>
              <w:t>/TRAINERS</w:t>
            </w:r>
          </w:p>
        </w:tc>
      </w:tr>
      <w:tr w:rsidR="007D4757" w:rsidRPr="008D0C36" w14:paraId="6742D8A2" w14:textId="77777777" w:rsidTr="00E62FCD">
        <w:trPr>
          <w:trHeight w:val="362"/>
        </w:trPr>
        <w:tc>
          <w:tcPr>
            <w:tcW w:w="8280" w:type="dxa"/>
            <w:gridSpan w:val="2"/>
          </w:tcPr>
          <w:p w14:paraId="49561B22" w14:textId="4B9B857B" w:rsidR="007D4757" w:rsidRPr="005F1575" w:rsidRDefault="007D4757" w:rsidP="0069077F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 w:rsidRPr="005F1575">
              <w:rPr>
                <w:rFonts w:ascii="Cambria" w:eastAsia="Arial" w:hAnsi="Cambria" w:cs="Arial"/>
                <w:spacing w:val="-1"/>
                <w:sz w:val="18"/>
                <w:szCs w:val="18"/>
              </w:rPr>
              <w:t>NO OF T</w:t>
            </w:r>
            <w:r w:rsidR="005B5E6E" w:rsidRPr="005F1575">
              <w:rPr>
                <w:rFonts w:ascii="Cambria" w:eastAsia="Arial" w:hAnsi="Cambria" w:cs="Arial"/>
                <w:spacing w:val="-1"/>
                <w:sz w:val="18"/>
                <w:szCs w:val="18"/>
              </w:rPr>
              <w:t>RAINING INSTRUCTOR</w:t>
            </w:r>
            <w:r w:rsidR="00525846" w:rsidRPr="005F1575">
              <w:rPr>
                <w:rFonts w:ascii="Cambria" w:eastAsia="Arial" w:hAnsi="Cambria" w:cs="Arial"/>
                <w:spacing w:val="-1"/>
                <w:sz w:val="18"/>
                <w:szCs w:val="18"/>
              </w:rPr>
              <w:t>(S)</w:t>
            </w:r>
            <w:r w:rsidR="006950DD" w:rsidRPr="005F1575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OR TRAINER</w:t>
            </w:r>
            <w:r w:rsidR="005F1575">
              <w:rPr>
                <w:rFonts w:ascii="Cambria" w:eastAsia="Arial" w:hAnsi="Cambria" w:cs="Arial"/>
                <w:spacing w:val="-1"/>
                <w:sz w:val="18"/>
                <w:szCs w:val="18"/>
              </w:rPr>
              <w:t>(</w:t>
            </w:r>
            <w:r w:rsidR="006950DD" w:rsidRPr="005F1575">
              <w:rPr>
                <w:rFonts w:ascii="Cambria" w:eastAsia="Arial" w:hAnsi="Cambria" w:cs="Arial"/>
                <w:spacing w:val="-1"/>
                <w:sz w:val="18"/>
                <w:szCs w:val="18"/>
              </w:rPr>
              <w:t>S</w:t>
            </w:r>
            <w:r w:rsidR="005F1575">
              <w:rPr>
                <w:rFonts w:ascii="Cambria" w:eastAsia="Arial" w:hAnsi="Cambria" w:cs="Arial"/>
                <w:spacing w:val="-1"/>
                <w:sz w:val="18"/>
                <w:szCs w:val="18"/>
              </w:rPr>
              <w:t>)</w:t>
            </w:r>
          </w:p>
        </w:tc>
        <w:tc>
          <w:tcPr>
            <w:tcW w:w="7020" w:type="dxa"/>
          </w:tcPr>
          <w:p w14:paraId="075BC936" w14:textId="220E4EE4" w:rsidR="007D4757" w:rsidRPr="005F1575" w:rsidRDefault="007D4757" w:rsidP="00AC7B9C">
            <w:pPr>
              <w:spacing w:line="200" w:lineRule="exact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5D1DA6FC" w14:textId="39BC40BA" w:rsidR="007D4757" w:rsidRPr="008D0C36" w:rsidRDefault="007D4757" w:rsidP="007D4757">
      <w:pPr>
        <w:rPr>
          <w:rFonts w:ascii="Cambria" w:hAnsi="Cambria" w:cs="Arial"/>
          <w:sz w:val="18"/>
          <w:szCs w:val="18"/>
        </w:rPr>
      </w:pPr>
    </w:p>
    <w:p w14:paraId="25043DAB" w14:textId="77777777" w:rsidR="007D4757" w:rsidRPr="008D0C36" w:rsidRDefault="007D4757">
      <w:pPr>
        <w:rPr>
          <w:rFonts w:ascii="Cambria" w:hAnsi="Cambria" w:cs="Arial"/>
          <w:sz w:val="18"/>
          <w:szCs w:val="18"/>
        </w:rPr>
      </w:pPr>
    </w:p>
    <w:tbl>
      <w:tblPr>
        <w:tblStyle w:val="TableGrid"/>
        <w:tblW w:w="15260" w:type="dxa"/>
        <w:tblLook w:val="04A0" w:firstRow="1" w:lastRow="0" w:firstColumn="1" w:lastColumn="0" w:noHBand="0" w:noVBand="1"/>
      </w:tblPr>
      <w:tblGrid>
        <w:gridCol w:w="529"/>
        <w:gridCol w:w="3076"/>
        <w:gridCol w:w="1605"/>
        <w:gridCol w:w="1480"/>
        <w:gridCol w:w="1585"/>
        <w:gridCol w:w="1684"/>
        <w:gridCol w:w="1466"/>
        <w:gridCol w:w="1502"/>
        <w:gridCol w:w="2333"/>
      </w:tblGrid>
      <w:tr w:rsidR="008D0C36" w:rsidRPr="008D0C36" w14:paraId="17F86AF9" w14:textId="266B9C1D" w:rsidTr="008D0C36">
        <w:trPr>
          <w:trHeight w:val="401"/>
        </w:trPr>
        <w:tc>
          <w:tcPr>
            <w:tcW w:w="529" w:type="dxa"/>
            <w:vMerge w:val="restart"/>
          </w:tcPr>
          <w:p w14:paraId="2EE8B885" w14:textId="68CD957B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NO</w:t>
            </w:r>
          </w:p>
        </w:tc>
        <w:tc>
          <w:tcPr>
            <w:tcW w:w="3076" w:type="dxa"/>
            <w:vMerge w:val="restart"/>
          </w:tcPr>
          <w:p w14:paraId="30FB901F" w14:textId="5F19C1C3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FULL NAME</w:t>
            </w:r>
          </w:p>
        </w:tc>
        <w:tc>
          <w:tcPr>
            <w:tcW w:w="1605" w:type="dxa"/>
            <w:vMerge w:val="restart"/>
          </w:tcPr>
          <w:p w14:paraId="3DD4CBE1" w14:textId="71167686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PASSPORT/ IDENTI</w:t>
            </w:r>
            <w:r w:rsidR="00525846">
              <w:rPr>
                <w:rFonts w:ascii="Cambria" w:hAnsi="Cambria" w:cs="Arial"/>
                <w:b/>
                <w:sz w:val="18"/>
                <w:szCs w:val="18"/>
              </w:rPr>
              <w:t>T</w:t>
            </w:r>
            <w:r w:rsidRPr="008D0C36">
              <w:rPr>
                <w:rFonts w:ascii="Cambria" w:hAnsi="Cambria" w:cs="Arial"/>
                <w:b/>
                <w:sz w:val="18"/>
                <w:szCs w:val="18"/>
              </w:rPr>
              <w:t xml:space="preserve">Y CARD NO. </w:t>
            </w:r>
            <w:r w:rsidRPr="009F242A">
              <w:rPr>
                <w:rFonts w:ascii="Cambria" w:hAnsi="Cambria" w:cs="Arial"/>
                <w:sz w:val="18"/>
                <w:szCs w:val="18"/>
              </w:rPr>
              <w:t>(COLOUR)</w:t>
            </w:r>
          </w:p>
        </w:tc>
        <w:tc>
          <w:tcPr>
            <w:tcW w:w="1480" w:type="dxa"/>
            <w:vMerge w:val="restart"/>
          </w:tcPr>
          <w:p w14:paraId="5FAED196" w14:textId="77777777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DATE OF BIRTH</w:t>
            </w:r>
          </w:p>
          <w:p w14:paraId="7F6390FC" w14:textId="40140922" w:rsidR="008D0C36" w:rsidRPr="009F242A" w:rsidRDefault="008D0C36" w:rsidP="00B06A1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F242A">
              <w:rPr>
                <w:rFonts w:ascii="Cambria" w:hAnsi="Cambria" w:cs="Arial"/>
                <w:sz w:val="18"/>
                <w:szCs w:val="18"/>
              </w:rPr>
              <w:t>(XX/YY/ZZZZ)</w:t>
            </w:r>
          </w:p>
        </w:tc>
        <w:tc>
          <w:tcPr>
            <w:tcW w:w="3269" w:type="dxa"/>
            <w:gridSpan w:val="2"/>
          </w:tcPr>
          <w:p w14:paraId="29BE1E64" w14:textId="2498F219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QUALIFICATION</w:t>
            </w:r>
          </w:p>
        </w:tc>
        <w:tc>
          <w:tcPr>
            <w:tcW w:w="2968" w:type="dxa"/>
            <w:gridSpan w:val="2"/>
          </w:tcPr>
          <w:p w14:paraId="7DA0AC21" w14:textId="0311580D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WORK</w:t>
            </w:r>
            <w:r w:rsidR="00525846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8D0C36">
              <w:rPr>
                <w:rFonts w:ascii="Cambria" w:hAnsi="Cambria" w:cs="Arial"/>
                <w:b/>
                <w:sz w:val="18"/>
                <w:szCs w:val="18"/>
              </w:rPr>
              <w:t>EXPERIENCE</w:t>
            </w:r>
          </w:p>
        </w:tc>
        <w:tc>
          <w:tcPr>
            <w:tcW w:w="2333" w:type="dxa"/>
            <w:vMerge w:val="restart"/>
          </w:tcPr>
          <w:p w14:paraId="0950C43A" w14:textId="23D26AFD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TRAINING</w:t>
            </w:r>
            <w:r w:rsidR="00525846">
              <w:rPr>
                <w:rFonts w:ascii="Cambria" w:hAnsi="Cambria" w:cs="Arial"/>
                <w:b/>
                <w:sz w:val="18"/>
                <w:szCs w:val="18"/>
              </w:rPr>
              <w:t>/COURSE</w:t>
            </w:r>
            <w:r w:rsidRPr="008D0C36">
              <w:rPr>
                <w:rFonts w:ascii="Cambria" w:hAnsi="Cambria" w:cs="Arial"/>
                <w:b/>
                <w:sz w:val="18"/>
                <w:szCs w:val="18"/>
              </w:rPr>
              <w:t xml:space="preserve"> TAUGHT</w:t>
            </w:r>
          </w:p>
        </w:tc>
      </w:tr>
      <w:tr w:rsidR="008D0C36" w:rsidRPr="008D0C36" w14:paraId="13D1A9BD" w14:textId="7A84A7AE" w:rsidTr="00BC2D0F">
        <w:trPr>
          <w:trHeight w:val="329"/>
        </w:trPr>
        <w:tc>
          <w:tcPr>
            <w:tcW w:w="529" w:type="dxa"/>
            <w:vMerge/>
          </w:tcPr>
          <w:p w14:paraId="0BFA7210" w14:textId="77777777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21F69A38" w14:textId="77777777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605" w:type="dxa"/>
            <w:vMerge/>
          </w:tcPr>
          <w:p w14:paraId="0C8717FC" w14:textId="77777777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480" w:type="dxa"/>
            <w:vMerge/>
          </w:tcPr>
          <w:p w14:paraId="35C57A18" w14:textId="77777777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585" w:type="dxa"/>
          </w:tcPr>
          <w:p w14:paraId="73E9B306" w14:textId="75725DF0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ACADEMIC</w:t>
            </w:r>
          </w:p>
        </w:tc>
        <w:tc>
          <w:tcPr>
            <w:tcW w:w="1684" w:type="dxa"/>
          </w:tcPr>
          <w:p w14:paraId="55024C80" w14:textId="17A2F6A9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PROFESSIONAL</w:t>
            </w:r>
          </w:p>
        </w:tc>
        <w:tc>
          <w:tcPr>
            <w:tcW w:w="1466" w:type="dxa"/>
          </w:tcPr>
          <w:p w14:paraId="6785D1E2" w14:textId="5922B13E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NAME OF COMPANY</w:t>
            </w:r>
          </w:p>
        </w:tc>
        <w:tc>
          <w:tcPr>
            <w:tcW w:w="1502" w:type="dxa"/>
          </w:tcPr>
          <w:p w14:paraId="082EEC2D" w14:textId="0BD0746F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DURATION</w:t>
            </w:r>
          </w:p>
        </w:tc>
        <w:tc>
          <w:tcPr>
            <w:tcW w:w="2333" w:type="dxa"/>
            <w:vMerge/>
          </w:tcPr>
          <w:p w14:paraId="4E21AA68" w14:textId="77777777" w:rsidR="008D0C36" w:rsidRPr="008D0C36" w:rsidRDefault="008D0C36" w:rsidP="00B06A1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8D0C36" w:rsidRPr="008D0C36" w14:paraId="46BAF879" w14:textId="7C933CB5" w:rsidTr="00BC2D0F">
        <w:trPr>
          <w:trHeight w:val="1032"/>
        </w:trPr>
        <w:tc>
          <w:tcPr>
            <w:tcW w:w="529" w:type="dxa"/>
          </w:tcPr>
          <w:p w14:paraId="302C8509" w14:textId="0B3C4261" w:rsidR="008D0C36" w:rsidRPr="008D0C36" w:rsidRDefault="008D0C36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1</w:t>
            </w:r>
          </w:p>
        </w:tc>
        <w:tc>
          <w:tcPr>
            <w:tcW w:w="3076" w:type="dxa"/>
          </w:tcPr>
          <w:p w14:paraId="36F8750D" w14:textId="168E3E8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74AF31D6" w14:textId="6D2098AE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2C66B764" w14:textId="352BD1E9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7B965463" w14:textId="19E9AFC4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00B77431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5130585E" w14:textId="424F8BEA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1F58C4EF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378CDF4B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8D0C36" w:rsidRPr="008D0C36" w14:paraId="33AB71D8" w14:textId="325F1DAF" w:rsidTr="00BC2D0F">
        <w:trPr>
          <w:trHeight w:val="1086"/>
        </w:trPr>
        <w:tc>
          <w:tcPr>
            <w:tcW w:w="529" w:type="dxa"/>
          </w:tcPr>
          <w:p w14:paraId="0DDB0A22" w14:textId="21CB4241" w:rsidR="008D0C36" w:rsidRPr="008D0C36" w:rsidRDefault="008D0C36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3076" w:type="dxa"/>
          </w:tcPr>
          <w:p w14:paraId="27207B77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242D5827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3D9A05A5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58D76215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780E8FD2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59DAA2FC" w14:textId="69BC4E23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4890EE3D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06028976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8D0C36" w:rsidRPr="008D0C36" w14:paraId="0D2FD485" w14:textId="2A6020E7" w:rsidTr="00BC2D0F">
        <w:trPr>
          <w:trHeight w:val="1032"/>
        </w:trPr>
        <w:tc>
          <w:tcPr>
            <w:tcW w:w="529" w:type="dxa"/>
          </w:tcPr>
          <w:p w14:paraId="533B2C35" w14:textId="0DB9883D" w:rsidR="008D0C36" w:rsidRPr="008D0C36" w:rsidRDefault="008D0C36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3</w:t>
            </w:r>
          </w:p>
        </w:tc>
        <w:tc>
          <w:tcPr>
            <w:tcW w:w="3076" w:type="dxa"/>
          </w:tcPr>
          <w:p w14:paraId="201BC4B3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6455B987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7980D894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5F01957B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3C17074D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5AD0894A" w14:textId="6661416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50416DBA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44DAF7C3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8D0C36" w:rsidRPr="008D0C36" w14:paraId="2BD614AE" w14:textId="1F5FD65F" w:rsidTr="00BC2D0F">
        <w:trPr>
          <w:trHeight w:val="1086"/>
        </w:trPr>
        <w:tc>
          <w:tcPr>
            <w:tcW w:w="529" w:type="dxa"/>
          </w:tcPr>
          <w:p w14:paraId="7EF8B6B9" w14:textId="21AC50B9" w:rsidR="008D0C36" w:rsidRPr="008D0C36" w:rsidRDefault="008D0C36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4</w:t>
            </w:r>
          </w:p>
        </w:tc>
        <w:tc>
          <w:tcPr>
            <w:tcW w:w="3076" w:type="dxa"/>
          </w:tcPr>
          <w:p w14:paraId="2686D131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1D14138E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54E677D2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288F96CC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52777291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2798CBFB" w14:textId="4AAFB9CB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6D84653F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3AAFCEE2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8D0C36" w:rsidRPr="008D0C36" w14:paraId="65F25A29" w14:textId="05A07BD0" w:rsidTr="00BC2D0F">
        <w:trPr>
          <w:trHeight w:val="1032"/>
        </w:trPr>
        <w:tc>
          <w:tcPr>
            <w:tcW w:w="529" w:type="dxa"/>
          </w:tcPr>
          <w:p w14:paraId="4EE42F67" w14:textId="6AA18466" w:rsidR="008D0C36" w:rsidRPr="008D0C36" w:rsidRDefault="008D0C36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5</w:t>
            </w:r>
          </w:p>
        </w:tc>
        <w:tc>
          <w:tcPr>
            <w:tcW w:w="3076" w:type="dxa"/>
          </w:tcPr>
          <w:p w14:paraId="22FB543E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1EDB8F7D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26AA1332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65AF2A19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13599072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0BEEDF1F" w14:textId="1934A2E3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52E7D744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78BA8784" w14:textId="77777777" w:rsidR="008D0C36" w:rsidRPr="007F3523" w:rsidRDefault="008D0C36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</w:tbl>
    <w:p w14:paraId="26B7FE96" w14:textId="77777777" w:rsidR="007D4757" w:rsidRDefault="007D4757">
      <w:pPr>
        <w:rPr>
          <w:rFonts w:ascii="Cambria" w:hAnsi="Cambria"/>
        </w:rPr>
      </w:pPr>
    </w:p>
    <w:p w14:paraId="73972CC9" w14:textId="77777777" w:rsidR="00BE1D64" w:rsidRDefault="00BE1D64">
      <w:pPr>
        <w:rPr>
          <w:rFonts w:ascii="Cambria" w:hAnsi="Cambria"/>
        </w:rPr>
      </w:pPr>
    </w:p>
    <w:p w14:paraId="0DE9951A" w14:textId="77777777" w:rsidR="00BE1D64" w:rsidRDefault="00BE1D64">
      <w:pPr>
        <w:rPr>
          <w:rFonts w:ascii="Cambria" w:hAnsi="Cambria"/>
        </w:rPr>
      </w:pPr>
    </w:p>
    <w:p w14:paraId="6FCCD450" w14:textId="77777777" w:rsidR="00BE1D64" w:rsidRDefault="00BE1D64">
      <w:pPr>
        <w:rPr>
          <w:rFonts w:ascii="Cambria" w:hAnsi="Cambria"/>
        </w:rPr>
      </w:pPr>
    </w:p>
    <w:p w14:paraId="5077B46B" w14:textId="77777777" w:rsidR="00BE1D64" w:rsidRDefault="00BE1D64">
      <w:pPr>
        <w:rPr>
          <w:rFonts w:ascii="Cambria" w:hAnsi="Cambria"/>
        </w:rPr>
      </w:pPr>
    </w:p>
    <w:p w14:paraId="19B912C8" w14:textId="77777777" w:rsidR="00BE1D64" w:rsidRDefault="00BE1D64">
      <w:pPr>
        <w:rPr>
          <w:rFonts w:ascii="Cambria" w:hAnsi="Cambria"/>
        </w:rPr>
      </w:pPr>
    </w:p>
    <w:p w14:paraId="2BED2FBF" w14:textId="454D7CDE" w:rsidR="00766DFC" w:rsidRDefault="00766DFC">
      <w:pPr>
        <w:rPr>
          <w:rFonts w:ascii="Cambria" w:hAnsi="Cambria"/>
        </w:rPr>
      </w:pPr>
    </w:p>
    <w:tbl>
      <w:tblPr>
        <w:tblStyle w:val="TableGrid"/>
        <w:tblW w:w="15300" w:type="dxa"/>
        <w:tblInd w:w="-5" w:type="dxa"/>
        <w:tblLook w:val="04A0" w:firstRow="1" w:lastRow="0" w:firstColumn="1" w:lastColumn="0" w:noHBand="0" w:noVBand="1"/>
      </w:tblPr>
      <w:tblGrid>
        <w:gridCol w:w="1017"/>
        <w:gridCol w:w="4953"/>
        <w:gridCol w:w="640"/>
        <w:gridCol w:w="560"/>
        <w:gridCol w:w="570"/>
        <w:gridCol w:w="540"/>
        <w:gridCol w:w="3320"/>
        <w:gridCol w:w="3700"/>
      </w:tblGrid>
      <w:tr w:rsidR="00766DFC" w:rsidRPr="008D0C36" w14:paraId="2D82A97B" w14:textId="77777777" w:rsidTr="0069077F">
        <w:trPr>
          <w:trHeight w:val="362"/>
        </w:trPr>
        <w:tc>
          <w:tcPr>
            <w:tcW w:w="1017" w:type="dxa"/>
            <w:shd w:val="clear" w:color="auto" w:fill="D9D9D9" w:themeFill="background1" w:themeFillShade="D9"/>
          </w:tcPr>
          <w:p w14:paraId="7321ACD3" w14:textId="146CECF8" w:rsidR="00766DFC" w:rsidRPr="00AC7B9C" w:rsidRDefault="00766DFC" w:rsidP="0069077F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AC7B9C">
              <w:rPr>
                <w:rFonts w:ascii="Cambria" w:hAnsi="Cambria" w:cs="Arial"/>
                <w:szCs w:val="18"/>
              </w:rPr>
              <w:lastRenderedPageBreak/>
              <w:t>V</w:t>
            </w:r>
            <w:r w:rsidR="006B1200">
              <w:rPr>
                <w:rFonts w:ascii="Cambria" w:hAnsi="Cambria" w:cs="Arial"/>
                <w:szCs w:val="18"/>
              </w:rPr>
              <w:t>II</w:t>
            </w:r>
            <w:r w:rsidRPr="00AC7B9C">
              <w:rPr>
                <w:rFonts w:ascii="Cambria" w:hAnsi="Cambria" w:cs="Arial"/>
                <w:szCs w:val="18"/>
              </w:rPr>
              <w:t>.</w:t>
            </w:r>
          </w:p>
        </w:tc>
        <w:tc>
          <w:tcPr>
            <w:tcW w:w="14283" w:type="dxa"/>
            <w:gridSpan w:val="7"/>
            <w:shd w:val="clear" w:color="auto" w:fill="D9D9D9" w:themeFill="background1" w:themeFillShade="D9"/>
          </w:tcPr>
          <w:p w14:paraId="6DF00F2A" w14:textId="5607A5CF" w:rsidR="00766DFC" w:rsidRPr="00AC7B9C" w:rsidRDefault="00766DFC" w:rsidP="0069077F">
            <w:pPr>
              <w:spacing w:line="200" w:lineRule="exact"/>
              <w:rPr>
                <w:rFonts w:ascii="Cambria" w:eastAsia="Arial" w:hAnsi="Cambria" w:cs="Arial"/>
                <w:b/>
                <w:spacing w:val="-1"/>
                <w:szCs w:val="18"/>
              </w:rPr>
            </w:pPr>
            <w:r w:rsidRPr="00AC7B9C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DETAILS OF </w:t>
            </w:r>
            <w:r>
              <w:rPr>
                <w:rFonts w:ascii="Cambria" w:eastAsia="Arial" w:hAnsi="Cambria" w:cs="Arial"/>
                <w:b/>
                <w:spacing w:val="-1"/>
                <w:szCs w:val="18"/>
              </w:rPr>
              <w:t>ASSESSOR</w:t>
            </w:r>
          </w:p>
        </w:tc>
      </w:tr>
      <w:tr w:rsidR="00391E3C" w:rsidRPr="008D0C36" w14:paraId="3497D506" w14:textId="4473C260" w:rsidTr="00391E3C">
        <w:trPr>
          <w:trHeight w:val="362"/>
        </w:trPr>
        <w:tc>
          <w:tcPr>
            <w:tcW w:w="5970" w:type="dxa"/>
            <w:gridSpan w:val="2"/>
          </w:tcPr>
          <w:p w14:paraId="08ACAAD4" w14:textId="6BD456E7" w:rsidR="00391E3C" w:rsidRPr="008D0C36" w:rsidRDefault="00391E3C" w:rsidP="0069077F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DO YOU HAVE </w:t>
            </w:r>
            <w:r w:rsidR="006950DD" w:rsidRPr="005F1575">
              <w:rPr>
                <w:rFonts w:ascii="Cambria" w:eastAsia="Arial" w:hAnsi="Cambria" w:cs="Arial"/>
                <w:spacing w:val="-1"/>
                <w:sz w:val="18"/>
                <w:szCs w:val="18"/>
              </w:rPr>
              <w:t>A</w:t>
            </w:r>
            <w:r w:rsidR="006950DD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DESIGNATED ASSESSOR FOR YOUR TRAINING COURSE?</w:t>
            </w:r>
          </w:p>
        </w:tc>
        <w:tc>
          <w:tcPr>
            <w:tcW w:w="640" w:type="dxa"/>
          </w:tcPr>
          <w:p w14:paraId="342FA30A" w14:textId="48A90548" w:rsidR="00391E3C" w:rsidRPr="008D0C36" w:rsidRDefault="00391E3C" w:rsidP="0069077F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YES</w:t>
            </w:r>
          </w:p>
        </w:tc>
        <w:tc>
          <w:tcPr>
            <w:tcW w:w="560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491750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EB61AE7" w14:textId="4A34E49D" w:rsidR="00391E3C" w:rsidRPr="00391E3C" w:rsidRDefault="00391E3C" w:rsidP="00391E3C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570" w:type="dxa"/>
          </w:tcPr>
          <w:p w14:paraId="1EDA28BE" w14:textId="7FFDF5ED" w:rsidR="00391E3C" w:rsidRPr="008D0C36" w:rsidRDefault="00391E3C" w:rsidP="0069077F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NO</w:t>
            </w:r>
          </w:p>
        </w:tc>
        <w:tc>
          <w:tcPr>
            <w:tcW w:w="540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7315417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105F64" w14:textId="6FCDBD10" w:rsidR="00391E3C" w:rsidRPr="00391E3C" w:rsidRDefault="00C91397" w:rsidP="00391E3C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320" w:type="dxa"/>
          </w:tcPr>
          <w:p w14:paraId="63224401" w14:textId="2704DEA7" w:rsidR="00391E3C" w:rsidRPr="008D0C36" w:rsidRDefault="00391E3C" w:rsidP="00D26802">
            <w:pPr>
              <w:spacing w:line="200" w:lineRule="exact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NO OF 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ASSESSOR(S)</w:t>
            </w:r>
          </w:p>
        </w:tc>
        <w:tc>
          <w:tcPr>
            <w:tcW w:w="3700" w:type="dxa"/>
          </w:tcPr>
          <w:p w14:paraId="27F4B644" w14:textId="77777777" w:rsidR="00391E3C" w:rsidRPr="008D0C36" w:rsidRDefault="00391E3C" w:rsidP="0069077F">
            <w:pPr>
              <w:spacing w:line="200" w:lineRule="exact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3FD407EB" w14:textId="77777777" w:rsidR="00766DFC" w:rsidRPr="008D0C36" w:rsidRDefault="00766DFC" w:rsidP="00766DFC">
      <w:pPr>
        <w:rPr>
          <w:rFonts w:ascii="Cambria" w:hAnsi="Cambria" w:cs="Arial"/>
          <w:sz w:val="18"/>
          <w:szCs w:val="18"/>
        </w:rPr>
      </w:pPr>
    </w:p>
    <w:p w14:paraId="444099D0" w14:textId="22FCFB5B" w:rsidR="00766DFC" w:rsidRPr="008D0C36" w:rsidRDefault="00391E3C" w:rsidP="00766DFC">
      <w:pPr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IF YES, YOU MAY FILL THE DETAILS BELOW</w:t>
      </w:r>
    </w:p>
    <w:tbl>
      <w:tblPr>
        <w:tblStyle w:val="TableGrid"/>
        <w:tblW w:w="15260" w:type="dxa"/>
        <w:tblLook w:val="04A0" w:firstRow="1" w:lastRow="0" w:firstColumn="1" w:lastColumn="0" w:noHBand="0" w:noVBand="1"/>
      </w:tblPr>
      <w:tblGrid>
        <w:gridCol w:w="529"/>
        <w:gridCol w:w="3076"/>
        <w:gridCol w:w="1605"/>
        <w:gridCol w:w="1480"/>
        <w:gridCol w:w="1585"/>
        <w:gridCol w:w="1684"/>
        <w:gridCol w:w="1466"/>
        <w:gridCol w:w="1502"/>
        <w:gridCol w:w="2333"/>
      </w:tblGrid>
      <w:tr w:rsidR="00766DFC" w:rsidRPr="008D0C36" w14:paraId="0B3E1EE5" w14:textId="77777777" w:rsidTr="0069077F">
        <w:trPr>
          <w:trHeight w:val="401"/>
        </w:trPr>
        <w:tc>
          <w:tcPr>
            <w:tcW w:w="529" w:type="dxa"/>
            <w:vMerge w:val="restart"/>
          </w:tcPr>
          <w:p w14:paraId="7D59996D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NO</w:t>
            </w:r>
          </w:p>
        </w:tc>
        <w:tc>
          <w:tcPr>
            <w:tcW w:w="3076" w:type="dxa"/>
            <w:vMerge w:val="restart"/>
          </w:tcPr>
          <w:p w14:paraId="715FD4C5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FULL NAME</w:t>
            </w:r>
          </w:p>
        </w:tc>
        <w:tc>
          <w:tcPr>
            <w:tcW w:w="1605" w:type="dxa"/>
            <w:vMerge w:val="restart"/>
          </w:tcPr>
          <w:p w14:paraId="0472723F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PASSPORT/ IDENTI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T</w:t>
            </w:r>
            <w:r w:rsidRPr="008D0C36">
              <w:rPr>
                <w:rFonts w:ascii="Cambria" w:hAnsi="Cambria" w:cs="Arial"/>
                <w:b/>
                <w:sz w:val="18"/>
                <w:szCs w:val="18"/>
              </w:rPr>
              <w:t xml:space="preserve">Y CARD NO. </w:t>
            </w:r>
            <w:r w:rsidRPr="009F242A">
              <w:rPr>
                <w:rFonts w:ascii="Cambria" w:hAnsi="Cambria" w:cs="Arial"/>
                <w:sz w:val="18"/>
                <w:szCs w:val="18"/>
              </w:rPr>
              <w:t>(COLOUR)</w:t>
            </w:r>
          </w:p>
        </w:tc>
        <w:tc>
          <w:tcPr>
            <w:tcW w:w="1480" w:type="dxa"/>
            <w:vMerge w:val="restart"/>
          </w:tcPr>
          <w:p w14:paraId="359584EC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DATE OF BIRTH</w:t>
            </w:r>
          </w:p>
          <w:p w14:paraId="441927C1" w14:textId="77777777" w:rsidR="00766DFC" w:rsidRPr="009F242A" w:rsidRDefault="00766DFC" w:rsidP="0069077F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F242A">
              <w:rPr>
                <w:rFonts w:ascii="Cambria" w:hAnsi="Cambria" w:cs="Arial"/>
                <w:sz w:val="18"/>
                <w:szCs w:val="18"/>
              </w:rPr>
              <w:t>(XX/YY/ZZZZ)</w:t>
            </w:r>
          </w:p>
        </w:tc>
        <w:tc>
          <w:tcPr>
            <w:tcW w:w="3269" w:type="dxa"/>
            <w:gridSpan w:val="2"/>
          </w:tcPr>
          <w:p w14:paraId="1416DEAC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QUALIFICATION</w:t>
            </w:r>
          </w:p>
        </w:tc>
        <w:tc>
          <w:tcPr>
            <w:tcW w:w="2968" w:type="dxa"/>
            <w:gridSpan w:val="2"/>
          </w:tcPr>
          <w:p w14:paraId="4C6931DE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WORK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8D0C36">
              <w:rPr>
                <w:rFonts w:ascii="Cambria" w:hAnsi="Cambria" w:cs="Arial"/>
                <w:b/>
                <w:sz w:val="18"/>
                <w:szCs w:val="18"/>
              </w:rPr>
              <w:t>EXPERIENCE</w:t>
            </w:r>
          </w:p>
        </w:tc>
        <w:tc>
          <w:tcPr>
            <w:tcW w:w="2333" w:type="dxa"/>
            <w:vMerge w:val="restart"/>
          </w:tcPr>
          <w:p w14:paraId="7AAAF320" w14:textId="2C3CFC26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TRAINING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/COURSE</w:t>
            </w:r>
            <w:r w:rsidRPr="008D0C36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620431">
              <w:rPr>
                <w:rFonts w:ascii="Cambria" w:hAnsi="Cambria" w:cs="Arial"/>
                <w:b/>
                <w:sz w:val="18"/>
                <w:szCs w:val="18"/>
              </w:rPr>
              <w:t>ASSESSED</w:t>
            </w:r>
          </w:p>
        </w:tc>
      </w:tr>
      <w:tr w:rsidR="00766DFC" w:rsidRPr="008D0C36" w14:paraId="4623453E" w14:textId="77777777" w:rsidTr="0069077F">
        <w:trPr>
          <w:trHeight w:val="329"/>
        </w:trPr>
        <w:tc>
          <w:tcPr>
            <w:tcW w:w="529" w:type="dxa"/>
            <w:vMerge/>
          </w:tcPr>
          <w:p w14:paraId="6933EBDD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07EC71BA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605" w:type="dxa"/>
            <w:vMerge/>
          </w:tcPr>
          <w:p w14:paraId="14D3AA64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480" w:type="dxa"/>
            <w:vMerge/>
          </w:tcPr>
          <w:p w14:paraId="173C6C30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585" w:type="dxa"/>
          </w:tcPr>
          <w:p w14:paraId="040F2736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ACADEMIC</w:t>
            </w:r>
          </w:p>
        </w:tc>
        <w:tc>
          <w:tcPr>
            <w:tcW w:w="1684" w:type="dxa"/>
          </w:tcPr>
          <w:p w14:paraId="545FF7D1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PROFESSIONAL</w:t>
            </w:r>
          </w:p>
        </w:tc>
        <w:tc>
          <w:tcPr>
            <w:tcW w:w="1466" w:type="dxa"/>
          </w:tcPr>
          <w:p w14:paraId="00B2E56C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NAME OF COMPANY</w:t>
            </w:r>
          </w:p>
        </w:tc>
        <w:tc>
          <w:tcPr>
            <w:tcW w:w="1502" w:type="dxa"/>
          </w:tcPr>
          <w:p w14:paraId="6A180133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DURATION</w:t>
            </w:r>
          </w:p>
        </w:tc>
        <w:tc>
          <w:tcPr>
            <w:tcW w:w="2333" w:type="dxa"/>
            <w:vMerge/>
          </w:tcPr>
          <w:p w14:paraId="35F2FEBC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766DFC" w:rsidRPr="008D0C36" w14:paraId="0E1D0489" w14:textId="77777777" w:rsidTr="0069077F">
        <w:trPr>
          <w:trHeight w:val="1032"/>
        </w:trPr>
        <w:tc>
          <w:tcPr>
            <w:tcW w:w="529" w:type="dxa"/>
          </w:tcPr>
          <w:p w14:paraId="52243849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1</w:t>
            </w:r>
          </w:p>
        </w:tc>
        <w:tc>
          <w:tcPr>
            <w:tcW w:w="3076" w:type="dxa"/>
          </w:tcPr>
          <w:p w14:paraId="52901D6A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7DC53DA0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12DA2654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55FD1A17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69DEB952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20787E3F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498FE93D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30F3A566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766DFC" w:rsidRPr="008D0C36" w14:paraId="5782FDD6" w14:textId="77777777" w:rsidTr="0069077F">
        <w:trPr>
          <w:trHeight w:val="1086"/>
        </w:trPr>
        <w:tc>
          <w:tcPr>
            <w:tcW w:w="529" w:type="dxa"/>
          </w:tcPr>
          <w:p w14:paraId="0A43C461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3076" w:type="dxa"/>
          </w:tcPr>
          <w:p w14:paraId="64D17116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51EC4D81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71663902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79A5F82F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6F2F2A04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7F6BE0E6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689FC4B9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544AE012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766DFC" w:rsidRPr="008D0C36" w14:paraId="660A540D" w14:textId="77777777" w:rsidTr="0069077F">
        <w:trPr>
          <w:trHeight w:val="1032"/>
        </w:trPr>
        <w:tc>
          <w:tcPr>
            <w:tcW w:w="529" w:type="dxa"/>
          </w:tcPr>
          <w:p w14:paraId="5750D8C7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3</w:t>
            </w:r>
          </w:p>
        </w:tc>
        <w:tc>
          <w:tcPr>
            <w:tcW w:w="3076" w:type="dxa"/>
          </w:tcPr>
          <w:p w14:paraId="5399228F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34CFA0BE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1C5655DE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3728EC02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37F2D1B5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7963E371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08196C53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525D72CF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766DFC" w:rsidRPr="008D0C36" w14:paraId="180C16E5" w14:textId="77777777" w:rsidTr="0069077F">
        <w:trPr>
          <w:trHeight w:val="1086"/>
        </w:trPr>
        <w:tc>
          <w:tcPr>
            <w:tcW w:w="529" w:type="dxa"/>
          </w:tcPr>
          <w:p w14:paraId="3547634B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4</w:t>
            </w:r>
          </w:p>
        </w:tc>
        <w:tc>
          <w:tcPr>
            <w:tcW w:w="3076" w:type="dxa"/>
          </w:tcPr>
          <w:p w14:paraId="0EB915A8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6D80869A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76B8A11A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240956A9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154E60BF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7AE24092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54D4224A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69345775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766DFC" w:rsidRPr="008D0C36" w14:paraId="6A954FDF" w14:textId="77777777" w:rsidTr="0069077F">
        <w:trPr>
          <w:trHeight w:val="1032"/>
        </w:trPr>
        <w:tc>
          <w:tcPr>
            <w:tcW w:w="529" w:type="dxa"/>
          </w:tcPr>
          <w:p w14:paraId="22D71E8B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5</w:t>
            </w:r>
          </w:p>
        </w:tc>
        <w:tc>
          <w:tcPr>
            <w:tcW w:w="3076" w:type="dxa"/>
          </w:tcPr>
          <w:p w14:paraId="31BB7BAF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0084C377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004B6C60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68893E92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74324601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47B49C6F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76E222C4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5C5CAE3D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</w:tbl>
    <w:p w14:paraId="48BC1941" w14:textId="77777777" w:rsidR="00766DFC" w:rsidRDefault="00766DFC">
      <w:pPr>
        <w:rPr>
          <w:rFonts w:ascii="Cambria" w:hAnsi="Cambria"/>
        </w:rPr>
      </w:pPr>
    </w:p>
    <w:p w14:paraId="3EB89856" w14:textId="77777777" w:rsidR="00BE1D64" w:rsidRDefault="00BE1D64">
      <w:pPr>
        <w:rPr>
          <w:rFonts w:ascii="Cambria" w:hAnsi="Cambria"/>
        </w:rPr>
      </w:pPr>
    </w:p>
    <w:p w14:paraId="32E44C38" w14:textId="77777777" w:rsidR="00BE1D64" w:rsidRDefault="00BE1D64">
      <w:pPr>
        <w:rPr>
          <w:rFonts w:ascii="Cambria" w:hAnsi="Cambria"/>
        </w:rPr>
      </w:pPr>
    </w:p>
    <w:p w14:paraId="4BA92DC9" w14:textId="77777777" w:rsidR="00BE1D64" w:rsidRDefault="00BE1D64">
      <w:pPr>
        <w:rPr>
          <w:rFonts w:ascii="Cambria" w:hAnsi="Cambria"/>
        </w:rPr>
      </w:pPr>
    </w:p>
    <w:p w14:paraId="660D185C" w14:textId="77777777" w:rsidR="00BE1D64" w:rsidRDefault="00BE1D64">
      <w:pPr>
        <w:rPr>
          <w:rFonts w:ascii="Cambria" w:hAnsi="Cambria"/>
        </w:rPr>
      </w:pPr>
    </w:p>
    <w:p w14:paraId="1CBC1695" w14:textId="77777777" w:rsidR="00766DFC" w:rsidRDefault="00766DFC">
      <w:pPr>
        <w:rPr>
          <w:rFonts w:ascii="Cambria" w:hAnsi="Cambria"/>
        </w:rPr>
      </w:pPr>
    </w:p>
    <w:p w14:paraId="7FE9DBF1" w14:textId="77777777" w:rsidR="00766DFC" w:rsidRDefault="00766DFC">
      <w:pPr>
        <w:rPr>
          <w:rFonts w:ascii="Cambria" w:hAnsi="Cambria"/>
        </w:rPr>
      </w:pPr>
    </w:p>
    <w:p w14:paraId="041FF0B7" w14:textId="77777777" w:rsidR="00766DFC" w:rsidRDefault="00766DFC">
      <w:pPr>
        <w:rPr>
          <w:rFonts w:ascii="Cambria" w:hAnsi="Cambria"/>
        </w:rPr>
      </w:pPr>
    </w:p>
    <w:tbl>
      <w:tblPr>
        <w:tblStyle w:val="TableGrid"/>
        <w:tblW w:w="15300" w:type="dxa"/>
        <w:tblInd w:w="-5" w:type="dxa"/>
        <w:tblLook w:val="04A0" w:firstRow="1" w:lastRow="0" w:firstColumn="1" w:lastColumn="0" w:noHBand="0" w:noVBand="1"/>
      </w:tblPr>
      <w:tblGrid>
        <w:gridCol w:w="1017"/>
        <w:gridCol w:w="4953"/>
        <w:gridCol w:w="640"/>
        <w:gridCol w:w="560"/>
        <w:gridCol w:w="570"/>
        <w:gridCol w:w="540"/>
        <w:gridCol w:w="3320"/>
        <w:gridCol w:w="3700"/>
      </w:tblGrid>
      <w:tr w:rsidR="00766DFC" w:rsidRPr="008D0C36" w14:paraId="5BF5228F" w14:textId="77777777" w:rsidTr="0069077F">
        <w:trPr>
          <w:trHeight w:val="362"/>
        </w:trPr>
        <w:tc>
          <w:tcPr>
            <w:tcW w:w="1017" w:type="dxa"/>
            <w:shd w:val="clear" w:color="auto" w:fill="D9D9D9" w:themeFill="background1" w:themeFillShade="D9"/>
          </w:tcPr>
          <w:p w14:paraId="5862623D" w14:textId="22DB173F" w:rsidR="00766DFC" w:rsidRPr="00AC7B9C" w:rsidRDefault="00766DFC" w:rsidP="0069077F">
            <w:pPr>
              <w:spacing w:line="200" w:lineRule="exact"/>
              <w:rPr>
                <w:rFonts w:ascii="Cambria" w:hAnsi="Cambria" w:cs="Arial"/>
                <w:szCs w:val="18"/>
              </w:rPr>
            </w:pPr>
            <w:r w:rsidRPr="00AC7B9C">
              <w:rPr>
                <w:rFonts w:ascii="Cambria" w:hAnsi="Cambria" w:cs="Arial"/>
                <w:szCs w:val="18"/>
              </w:rPr>
              <w:lastRenderedPageBreak/>
              <w:t>V</w:t>
            </w:r>
            <w:r w:rsidR="00620431">
              <w:rPr>
                <w:rFonts w:ascii="Cambria" w:hAnsi="Cambria" w:cs="Arial"/>
                <w:szCs w:val="18"/>
              </w:rPr>
              <w:t>III</w:t>
            </w:r>
            <w:r w:rsidRPr="00AC7B9C">
              <w:rPr>
                <w:rFonts w:ascii="Cambria" w:hAnsi="Cambria" w:cs="Arial"/>
                <w:szCs w:val="18"/>
              </w:rPr>
              <w:t>.</w:t>
            </w:r>
          </w:p>
        </w:tc>
        <w:tc>
          <w:tcPr>
            <w:tcW w:w="14283" w:type="dxa"/>
            <w:gridSpan w:val="7"/>
            <w:shd w:val="clear" w:color="auto" w:fill="D9D9D9" w:themeFill="background1" w:themeFillShade="D9"/>
          </w:tcPr>
          <w:p w14:paraId="515F9C1F" w14:textId="027B0497" w:rsidR="00766DFC" w:rsidRPr="00AC7B9C" w:rsidRDefault="00766DFC" w:rsidP="0069077F">
            <w:pPr>
              <w:spacing w:line="200" w:lineRule="exact"/>
              <w:rPr>
                <w:rFonts w:ascii="Cambria" w:eastAsia="Arial" w:hAnsi="Cambria" w:cs="Arial"/>
                <w:b/>
                <w:spacing w:val="-1"/>
                <w:szCs w:val="18"/>
              </w:rPr>
            </w:pPr>
            <w:r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 </w:t>
            </w:r>
            <w:r w:rsidRPr="00AC7B9C">
              <w:rPr>
                <w:rFonts w:ascii="Cambria" w:eastAsia="Arial" w:hAnsi="Cambria" w:cs="Arial"/>
                <w:b/>
                <w:spacing w:val="-1"/>
                <w:szCs w:val="18"/>
              </w:rPr>
              <w:t xml:space="preserve">DETAILS OF </w:t>
            </w:r>
            <w:r>
              <w:rPr>
                <w:rFonts w:ascii="Cambria" w:eastAsia="Arial" w:hAnsi="Cambria" w:cs="Arial"/>
                <w:b/>
                <w:spacing w:val="-1"/>
                <w:szCs w:val="18"/>
              </w:rPr>
              <w:t>VERIFIER</w:t>
            </w:r>
          </w:p>
        </w:tc>
      </w:tr>
      <w:tr w:rsidR="00391E3C" w:rsidRPr="008D0C36" w14:paraId="72E91178" w14:textId="77777777" w:rsidTr="00126000">
        <w:trPr>
          <w:trHeight w:val="362"/>
        </w:trPr>
        <w:tc>
          <w:tcPr>
            <w:tcW w:w="5970" w:type="dxa"/>
            <w:gridSpan w:val="2"/>
          </w:tcPr>
          <w:p w14:paraId="5D393B73" w14:textId="6970796C" w:rsidR="00391E3C" w:rsidRPr="008D0C36" w:rsidRDefault="00391E3C" w:rsidP="00126000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DO YOU HAVE</w:t>
            </w:r>
            <w:r w:rsidR="00D26802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A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 DESIGNATED VERIFIER FOR YOUR TRAINING COURSE?</w:t>
            </w:r>
          </w:p>
        </w:tc>
        <w:tc>
          <w:tcPr>
            <w:tcW w:w="640" w:type="dxa"/>
          </w:tcPr>
          <w:p w14:paraId="77AA9360" w14:textId="77777777" w:rsidR="00391E3C" w:rsidRPr="008D0C36" w:rsidRDefault="00391E3C" w:rsidP="00126000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YES</w:t>
            </w:r>
          </w:p>
        </w:tc>
        <w:tc>
          <w:tcPr>
            <w:tcW w:w="560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58815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5E4B997" w14:textId="77777777" w:rsidR="00391E3C" w:rsidRPr="00391E3C" w:rsidRDefault="00391E3C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570" w:type="dxa"/>
          </w:tcPr>
          <w:p w14:paraId="12B0CF78" w14:textId="77777777" w:rsidR="00391E3C" w:rsidRPr="008D0C36" w:rsidRDefault="00391E3C" w:rsidP="00126000">
            <w:pPr>
              <w:spacing w:line="200" w:lineRule="exact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NO</w:t>
            </w:r>
          </w:p>
        </w:tc>
        <w:tc>
          <w:tcPr>
            <w:tcW w:w="540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330899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13DA81" w14:textId="69FFE560" w:rsidR="00391E3C" w:rsidRPr="00391E3C" w:rsidRDefault="00391E3C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320" w:type="dxa"/>
          </w:tcPr>
          <w:p w14:paraId="28B24B46" w14:textId="438AF0D6" w:rsidR="00391E3C" w:rsidRPr="008D0C36" w:rsidRDefault="00391E3C" w:rsidP="00D26802">
            <w:pPr>
              <w:spacing w:line="200" w:lineRule="exact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eastAsia="Arial" w:hAnsi="Cambria" w:cs="Arial"/>
                <w:spacing w:val="-1"/>
                <w:sz w:val="18"/>
                <w:szCs w:val="18"/>
              </w:rPr>
              <w:t xml:space="preserve">NO OF </w:t>
            </w:r>
            <w:r>
              <w:rPr>
                <w:rFonts w:ascii="Cambria" w:eastAsia="Arial" w:hAnsi="Cambria" w:cs="Arial"/>
                <w:spacing w:val="-1"/>
                <w:sz w:val="18"/>
                <w:szCs w:val="18"/>
              </w:rPr>
              <w:t>VERIFIER (S)</w:t>
            </w:r>
          </w:p>
        </w:tc>
        <w:tc>
          <w:tcPr>
            <w:tcW w:w="3700" w:type="dxa"/>
          </w:tcPr>
          <w:p w14:paraId="5AFE900C" w14:textId="77777777" w:rsidR="00391E3C" w:rsidRPr="008D0C36" w:rsidRDefault="00391E3C" w:rsidP="00126000">
            <w:pPr>
              <w:spacing w:line="200" w:lineRule="exact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44740CDC" w14:textId="77777777" w:rsidR="00766DFC" w:rsidRPr="008D0C36" w:rsidRDefault="00766DFC" w:rsidP="00766DFC">
      <w:pPr>
        <w:rPr>
          <w:rFonts w:ascii="Cambria" w:hAnsi="Cambria" w:cs="Arial"/>
          <w:sz w:val="18"/>
          <w:szCs w:val="18"/>
        </w:rPr>
      </w:pPr>
    </w:p>
    <w:p w14:paraId="331E28D1" w14:textId="6F5BDBE6" w:rsidR="00766DFC" w:rsidRPr="008D0C36" w:rsidRDefault="00391E3C" w:rsidP="00766DFC">
      <w:pPr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IF YES, YOU MAY FILL THE DETAILS BELOW</w:t>
      </w:r>
    </w:p>
    <w:tbl>
      <w:tblPr>
        <w:tblStyle w:val="TableGrid"/>
        <w:tblW w:w="15260" w:type="dxa"/>
        <w:tblLook w:val="04A0" w:firstRow="1" w:lastRow="0" w:firstColumn="1" w:lastColumn="0" w:noHBand="0" w:noVBand="1"/>
      </w:tblPr>
      <w:tblGrid>
        <w:gridCol w:w="529"/>
        <w:gridCol w:w="3076"/>
        <w:gridCol w:w="1605"/>
        <w:gridCol w:w="1480"/>
        <w:gridCol w:w="1585"/>
        <w:gridCol w:w="1684"/>
        <w:gridCol w:w="1466"/>
        <w:gridCol w:w="1502"/>
        <w:gridCol w:w="2333"/>
      </w:tblGrid>
      <w:tr w:rsidR="00766DFC" w:rsidRPr="008D0C36" w14:paraId="0B9D94E3" w14:textId="77777777" w:rsidTr="0069077F">
        <w:trPr>
          <w:trHeight w:val="401"/>
        </w:trPr>
        <w:tc>
          <w:tcPr>
            <w:tcW w:w="529" w:type="dxa"/>
            <w:vMerge w:val="restart"/>
          </w:tcPr>
          <w:p w14:paraId="2710AC0D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NO</w:t>
            </w:r>
          </w:p>
        </w:tc>
        <w:tc>
          <w:tcPr>
            <w:tcW w:w="3076" w:type="dxa"/>
            <w:vMerge w:val="restart"/>
          </w:tcPr>
          <w:p w14:paraId="45A52532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FULL NAME</w:t>
            </w:r>
          </w:p>
        </w:tc>
        <w:tc>
          <w:tcPr>
            <w:tcW w:w="1605" w:type="dxa"/>
            <w:vMerge w:val="restart"/>
          </w:tcPr>
          <w:p w14:paraId="6B90CB06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PASSPORT/ IDENTI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T</w:t>
            </w:r>
            <w:r w:rsidRPr="008D0C36">
              <w:rPr>
                <w:rFonts w:ascii="Cambria" w:hAnsi="Cambria" w:cs="Arial"/>
                <w:b/>
                <w:sz w:val="18"/>
                <w:szCs w:val="18"/>
              </w:rPr>
              <w:t xml:space="preserve">Y CARD NO. </w:t>
            </w:r>
            <w:r w:rsidRPr="009F242A">
              <w:rPr>
                <w:rFonts w:ascii="Cambria" w:hAnsi="Cambria" w:cs="Arial"/>
                <w:sz w:val="18"/>
                <w:szCs w:val="18"/>
              </w:rPr>
              <w:t>(COLOUR)</w:t>
            </w:r>
          </w:p>
        </w:tc>
        <w:tc>
          <w:tcPr>
            <w:tcW w:w="1480" w:type="dxa"/>
            <w:vMerge w:val="restart"/>
          </w:tcPr>
          <w:p w14:paraId="2CC9998B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DATE OF BIRTH</w:t>
            </w:r>
          </w:p>
          <w:p w14:paraId="4D1446C8" w14:textId="77777777" w:rsidR="00766DFC" w:rsidRPr="009F242A" w:rsidRDefault="00766DFC" w:rsidP="0069077F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F242A">
              <w:rPr>
                <w:rFonts w:ascii="Cambria" w:hAnsi="Cambria" w:cs="Arial"/>
                <w:sz w:val="18"/>
                <w:szCs w:val="18"/>
              </w:rPr>
              <w:t>(XX/YY/ZZZZ)</w:t>
            </w:r>
          </w:p>
        </w:tc>
        <w:tc>
          <w:tcPr>
            <w:tcW w:w="3269" w:type="dxa"/>
            <w:gridSpan w:val="2"/>
          </w:tcPr>
          <w:p w14:paraId="1DEC45F8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QUALIFICATION</w:t>
            </w:r>
          </w:p>
        </w:tc>
        <w:tc>
          <w:tcPr>
            <w:tcW w:w="2968" w:type="dxa"/>
            <w:gridSpan w:val="2"/>
          </w:tcPr>
          <w:p w14:paraId="0C44F05F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WORK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8D0C36">
              <w:rPr>
                <w:rFonts w:ascii="Cambria" w:hAnsi="Cambria" w:cs="Arial"/>
                <w:b/>
                <w:sz w:val="18"/>
                <w:szCs w:val="18"/>
              </w:rPr>
              <w:t>EXPERIENCE</w:t>
            </w:r>
          </w:p>
        </w:tc>
        <w:tc>
          <w:tcPr>
            <w:tcW w:w="2333" w:type="dxa"/>
            <w:vMerge w:val="restart"/>
          </w:tcPr>
          <w:p w14:paraId="4BC6259B" w14:textId="6379284C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TRAINING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/COURSE</w:t>
            </w:r>
            <w:r w:rsidRPr="008D0C36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620431">
              <w:rPr>
                <w:rFonts w:ascii="Cambria" w:hAnsi="Cambria" w:cs="Arial"/>
                <w:b/>
                <w:sz w:val="18"/>
                <w:szCs w:val="18"/>
              </w:rPr>
              <w:t>VERIFIED</w:t>
            </w:r>
          </w:p>
        </w:tc>
      </w:tr>
      <w:tr w:rsidR="00766DFC" w:rsidRPr="008D0C36" w14:paraId="0650FCB7" w14:textId="77777777" w:rsidTr="0069077F">
        <w:trPr>
          <w:trHeight w:val="329"/>
        </w:trPr>
        <w:tc>
          <w:tcPr>
            <w:tcW w:w="529" w:type="dxa"/>
            <w:vMerge/>
          </w:tcPr>
          <w:p w14:paraId="37657952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4AEC02C0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605" w:type="dxa"/>
            <w:vMerge/>
          </w:tcPr>
          <w:p w14:paraId="5B324FEC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480" w:type="dxa"/>
            <w:vMerge/>
          </w:tcPr>
          <w:p w14:paraId="3430F836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585" w:type="dxa"/>
          </w:tcPr>
          <w:p w14:paraId="55AF0389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ACADEMIC</w:t>
            </w:r>
          </w:p>
        </w:tc>
        <w:tc>
          <w:tcPr>
            <w:tcW w:w="1684" w:type="dxa"/>
          </w:tcPr>
          <w:p w14:paraId="36278965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PROFESSIONAL</w:t>
            </w:r>
          </w:p>
        </w:tc>
        <w:tc>
          <w:tcPr>
            <w:tcW w:w="1466" w:type="dxa"/>
          </w:tcPr>
          <w:p w14:paraId="25CEAD60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NAME OF COMPANY</w:t>
            </w:r>
          </w:p>
        </w:tc>
        <w:tc>
          <w:tcPr>
            <w:tcW w:w="1502" w:type="dxa"/>
          </w:tcPr>
          <w:p w14:paraId="04DE12DF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8D0C36">
              <w:rPr>
                <w:rFonts w:ascii="Cambria" w:hAnsi="Cambria" w:cs="Arial"/>
                <w:b/>
                <w:sz w:val="18"/>
                <w:szCs w:val="18"/>
              </w:rPr>
              <w:t>DURATION</w:t>
            </w:r>
          </w:p>
        </w:tc>
        <w:tc>
          <w:tcPr>
            <w:tcW w:w="2333" w:type="dxa"/>
            <w:vMerge/>
          </w:tcPr>
          <w:p w14:paraId="5686A411" w14:textId="77777777" w:rsidR="00766DFC" w:rsidRPr="008D0C36" w:rsidRDefault="00766DFC" w:rsidP="0069077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766DFC" w:rsidRPr="008D0C36" w14:paraId="51017EC5" w14:textId="77777777" w:rsidTr="0069077F">
        <w:trPr>
          <w:trHeight w:val="1032"/>
        </w:trPr>
        <w:tc>
          <w:tcPr>
            <w:tcW w:w="529" w:type="dxa"/>
          </w:tcPr>
          <w:p w14:paraId="6BFBB878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1</w:t>
            </w:r>
          </w:p>
        </w:tc>
        <w:tc>
          <w:tcPr>
            <w:tcW w:w="3076" w:type="dxa"/>
          </w:tcPr>
          <w:p w14:paraId="32E0B214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711C850D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6E29311E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3D4E2D3B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7B2A0879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1693F435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450C5E9C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069659D9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766DFC" w:rsidRPr="008D0C36" w14:paraId="30932A4E" w14:textId="77777777" w:rsidTr="0069077F">
        <w:trPr>
          <w:trHeight w:val="1086"/>
        </w:trPr>
        <w:tc>
          <w:tcPr>
            <w:tcW w:w="529" w:type="dxa"/>
          </w:tcPr>
          <w:p w14:paraId="41693A76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3076" w:type="dxa"/>
          </w:tcPr>
          <w:p w14:paraId="7CF4941C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4DE2EECE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15F03FC3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3CCAD709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4CA83AC7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6CE3BB35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7791D510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30A7CDE9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766DFC" w:rsidRPr="008D0C36" w14:paraId="782E52C5" w14:textId="77777777" w:rsidTr="0069077F">
        <w:trPr>
          <w:trHeight w:val="1032"/>
        </w:trPr>
        <w:tc>
          <w:tcPr>
            <w:tcW w:w="529" w:type="dxa"/>
          </w:tcPr>
          <w:p w14:paraId="18CAB0D4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3</w:t>
            </w:r>
          </w:p>
        </w:tc>
        <w:tc>
          <w:tcPr>
            <w:tcW w:w="3076" w:type="dxa"/>
          </w:tcPr>
          <w:p w14:paraId="32EE7B39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01FA1B1E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72EF0677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56D808C1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38D4B8E5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53C5E86E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6A72A97D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4BDCFEF8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766DFC" w:rsidRPr="008D0C36" w14:paraId="0FCAAF48" w14:textId="77777777" w:rsidTr="0069077F">
        <w:trPr>
          <w:trHeight w:val="1086"/>
        </w:trPr>
        <w:tc>
          <w:tcPr>
            <w:tcW w:w="529" w:type="dxa"/>
          </w:tcPr>
          <w:p w14:paraId="242A583D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4</w:t>
            </w:r>
          </w:p>
        </w:tc>
        <w:tc>
          <w:tcPr>
            <w:tcW w:w="3076" w:type="dxa"/>
          </w:tcPr>
          <w:p w14:paraId="0787DBA1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02015D33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0961195D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6D16C23A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1D2619CF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59B8D05F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221EB2DE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0EC0A6C6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  <w:tr w:rsidR="00766DFC" w:rsidRPr="008D0C36" w14:paraId="7146ED3B" w14:textId="77777777" w:rsidTr="0069077F">
        <w:trPr>
          <w:trHeight w:val="1032"/>
        </w:trPr>
        <w:tc>
          <w:tcPr>
            <w:tcW w:w="529" w:type="dxa"/>
          </w:tcPr>
          <w:p w14:paraId="6DB31D38" w14:textId="77777777" w:rsidR="00766DFC" w:rsidRPr="008D0C36" w:rsidRDefault="00766DFC" w:rsidP="0069077F">
            <w:pPr>
              <w:rPr>
                <w:rFonts w:ascii="Cambria" w:hAnsi="Cambria" w:cs="Arial"/>
                <w:sz w:val="18"/>
                <w:szCs w:val="18"/>
              </w:rPr>
            </w:pPr>
            <w:r w:rsidRPr="008D0C36">
              <w:rPr>
                <w:rFonts w:ascii="Cambria" w:hAnsi="Cambria" w:cs="Arial"/>
                <w:sz w:val="18"/>
                <w:szCs w:val="18"/>
              </w:rPr>
              <w:t>5</w:t>
            </w:r>
          </w:p>
        </w:tc>
        <w:tc>
          <w:tcPr>
            <w:tcW w:w="3076" w:type="dxa"/>
          </w:tcPr>
          <w:p w14:paraId="0B74D2CD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05" w:type="dxa"/>
          </w:tcPr>
          <w:p w14:paraId="1BC7B3DA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80" w:type="dxa"/>
          </w:tcPr>
          <w:p w14:paraId="574B8092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06903ABB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684" w:type="dxa"/>
          </w:tcPr>
          <w:p w14:paraId="6629DBAB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14:paraId="6EDD10C0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14:paraId="31D88997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333" w:type="dxa"/>
          </w:tcPr>
          <w:p w14:paraId="5B2338CD" w14:textId="77777777" w:rsidR="00766DFC" w:rsidRPr="007F3523" w:rsidRDefault="00766DFC" w:rsidP="0069077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</w:tc>
      </w:tr>
    </w:tbl>
    <w:p w14:paraId="575323DF" w14:textId="226F9A46" w:rsidR="00E558BC" w:rsidRPr="008D0C36" w:rsidRDefault="00E558BC">
      <w:pPr>
        <w:rPr>
          <w:rFonts w:ascii="Cambria" w:hAnsi="Cambria"/>
        </w:rPr>
        <w:sectPr w:rsidR="00E558BC" w:rsidRPr="008D0C36" w:rsidSect="007D4757">
          <w:pgSz w:w="16840" w:h="11920" w:orient="landscape"/>
          <w:pgMar w:top="806" w:right="1270" w:bottom="403" w:left="900" w:header="720" w:footer="720" w:gutter="0"/>
          <w:cols w:space="720"/>
          <w:docGrid w:linePitch="272"/>
        </w:sectPr>
      </w:pPr>
    </w:p>
    <w:p w14:paraId="283A1B34" w14:textId="31483FF8" w:rsidR="00E558BC" w:rsidRPr="00185B78" w:rsidRDefault="009531EE" w:rsidP="00E558BC">
      <w:pPr>
        <w:spacing w:before="56" w:line="260" w:lineRule="auto"/>
        <w:ind w:right="86"/>
        <w:jc w:val="center"/>
        <w:rPr>
          <w:rFonts w:ascii="Cambria" w:eastAsia="Calibri" w:hAnsi="Cambria" w:cs="Calibri"/>
          <w:b/>
          <w:w w:val="101"/>
          <w:sz w:val="24"/>
          <w:szCs w:val="19"/>
        </w:rPr>
      </w:pPr>
      <w:r>
        <w:rPr>
          <w:rFonts w:ascii="Cambria" w:eastAsia="Calibri" w:hAnsi="Cambria" w:cs="Calibri"/>
          <w:b/>
          <w:w w:val="101"/>
          <w:sz w:val="24"/>
          <w:szCs w:val="19"/>
        </w:rPr>
        <w:lastRenderedPageBreak/>
        <w:t>SUPPORTING DOCUMENTS</w:t>
      </w:r>
    </w:p>
    <w:p w14:paraId="5D2721FD" w14:textId="230734B2" w:rsidR="00E558BC" w:rsidRPr="00185B78" w:rsidRDefault="00E558BC" w:rsidP="00D26802">
      <w:pPr>
        <w:spacing w:before="56" w:line="260" w:lineRule="auto"/>
        <w:ind w:right="86"/>
        <w:jc w:val="both"/>
        <w:rPr>
          <w:rFonts w:ascii="Cambria" w:eastAsia="Calibri" w:hAnsi="Cambria" w:cs="Calibri"/>
          <w:sz w:val="24"/>
          <w:szCs w:val="19"/>
        </w:rPr>
      </w:pPr>
      <w:r w:rsidRPr="00185B78">
        <w:rPr>
          <w:rFonts w:ascii="Cambria" w:eastAsia="Calibri" w:hAnsi="Cambria" w:cs="Calibri"/>
          <w:sz w:val="24"/>
          <w:szCs w:val="19"/>
        </w:rPr>
        <w:t>In</w:t>
      </w:r>
      <w:r w:rsidRPr="00185B78">
        <w:rPr>
          <w:rFonts w:ascii="Cambria" w:eastAsia="Calibri" w:hAnsi="Cambria" w:cs="Calibri"/>
          <w:spacing w:val="1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o</w:t>
      </w:r>
      <w:r w:rsidRPr="00185B78">
        <w:rPr>
          <w:rFonts w:ascii="Cambria" w:eastAsia="Calibri" w:hAnsi="Cambria" w:cs="Calibri"/>
          <w:sz w:val="24"/>
          <w:szCs w:val="19"/>
        </w:rPr>
        <w:t>rder</w:t>
      </w:r>
      <w:r w:rsidRPr="00185B78">
        <w:rPr>
          <w:rFonts w:ascii="Cambria" w:eastAsia="Calibri" w:hAnsi="Cambria" w:cs="Calibri"/>
          <w:spacing w:val="5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to</w:t>
      </w:r>
      <w:r w:rsidRPr="00185B78">
        <w:rPr>
          <w:rFonts w:ascii="Cambria" w:eastAsia="Calibri" w:hAnsi="Cambria" w:cs="Calibri"/>
          <w:spacing w:val="2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e</w:t>
      </w:r>
      <w:r w:rsidRPr="00185B78">
        <w:rPr>
          <w:rFonts w:ascii="Cambria" w:eastAsia="Calibri" w:hAnsi="Cambria" w:cs="Calibri"/>
          <w:spacing w:val="1"/>
          <w:sz w:val="24"/>
          <w:szCs w:val="19"/>
        </w:rPr>
        <w:t>x</w:t>
      </w:r>
      <w:r w:rsidRPr="00185B78">
        <w:rPr>
          <w:rFonts w:ascii="Cambria" w:eastAsia="Calibri" w:hAnsi="Cambria" w:cs="Calibri"/>
          <w:sz w:val="24"/>
          <w:szCs w:val="19"/>
        </w:rPr>
        <w:t>ped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i</w:t>
      </w:r>
      <w:r w:rsidRPr="00185B78">
        <w:rPr>
          <w:rFonts w:ascii="Cambria" w:eastAsia="Calibri" w:hAnsi="Cambria" w:cs="Calibri"/>
          <w:sz w:val="24"/>
          <w:szCs w:val="19"/>
        </w:rPr>
        <w:t>te</w:t>
      </w:r>
      <w:r w:rsidRPr="00185B78">
        <w:rPr>
          <w:rFonts w:ascii="Cambria" w:eastAsia="Calibri" w:hAnsi="Cambria" w:cs="Calibri"/>
          <w:spacing w:val="8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y</w:t>
      </w:r>
      <w:r w:rsidRPr="00185B78">
        <w:rPr>
          <w:rFonts w:ascii="Cambria" w:eastAsia="Calibri" w:hAnsi="Cambria" w:cs="Calibri"/>
          <w:sz w:val="24"/>
          <w:szCs w:val="19"/>
        </w:rPr>
        <w:t>our</w:t>
      </w:r>
      <w:r w:rsidRPr="00185B78">
        <w:rPr>
          <w:rFonts w:ascii="Cambria" w:eastAsia="Calibri" w:hAnsi="Cambria" w:cs="Calibri"/>
          <w:spacing w:val="4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a</w:t>
      </w:r>
      <w:r w:rsidRPr="00185B78">
        <w:rPr>
          <w:rFonts w:ascii="Cambria" w:eastAsia="Calibri" w:hAnsi="Cambria" w:cs="Calibri"/>
          <w:sz w:val="24"/>
          <w:szCs w:val="19"/>
        </w:rPr>
        <w:t>pp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li</w:t>
      </w:r>
      <w:r w:rsidRPr="00185B78">
        <w:rPr>
          <w:rFonts w:ascii="Cambria" w:eastAsia="Calibri" w:hAnsi="Cambria" w:cs="Calibri"/>
          <w:sz w:val="24"/>
          <w:szCs w:val="19"/>
        </w:rPr>
        <w:t>cat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i</w:t>
      </w:r>
      <w:r w:rsidRPr="00185B78">
        <w:rPr>
          <w:rFonts w:ascii="Cambria" w:eastAsia="Calibri" w:hAnsi="Cambria" w:cs="Calibri"/>
          <w:sz w:val="24"/>
          <w:szCs w:val="19"/>
        </w:rPr>
        <w:t>on,</w:t>
      </w:r>
      <w:r w:rsidRPr="00185B78">
        <w:rPr>
          <w:rFonts w:ascii="Cambria" w:eastAsia="Calibri" w:hAnsi="Cambria" w:cs="Calibri"/>
          <w:spacing w:val="9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p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l</w:t>
      </w:r>
      <w:r w:rsidRPr="00185B78">
        <w:rPr>
          <w:rFonts w:ascii="Cambria" w:eastAsia="Calibri" w:hAnsi="Cambria" w:cs="Calibri"/>
          <w:sz w:val="24"/>
          <w:szCs w:val="19"/>
        </w:rPr>
        <w:t>ea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s</w:t>
      </w:r>
      <w:r w:rsidRPr="00185B78">
        <w:rPr>
          <w:rFonts w:ascii="Cambria" w:eastAsia="Calibri" w:hAnsi="Cambria" w:cs="Calibri"/>
          <w:sz w:val="24"/>
          <w:szCs w:val="19"/>
        </w:rPr>
        <w:t>e</w:t>
      </w:r>
      <w:r w:rsidRPr="00185B78">
        <w:rPr>
          <w:rFonts w:ascii="Cambria" w:eastAsia="Calibri" w:hAnsi="Cambria" w:cs="Calibri"/>
          <w:spacing w:val="6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ensure</w:t>
      </w:r>
      <w:r w:rsidRPr="00185B78">
        <w:rPr>
          <w:rFonts w:ascii="Cambria" w:eastAsia="Calibri" w:hAnsi="Cambria" w:cs="Calibri"/>
          <w:spacing w:val="6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1"/>
          <w:sz w:val="24"/>
          <w:szCs w:val="19"/>
        </w:rPr>
        <w:t>t</w:t>
      </w:r>
      <w:r w:rsidRPr="00185B78">
        <w:rPr>
          <w:rFonts w:ascii="Cambria" w:eastAsia="Calibri" w:hAnsi="Cambria" w:cs="Calibri"/>
          <w:sz w:val="24"/>
          <w:szCs w:val="19"/>
        </w:rPr>
        <w:t>h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a</w:t>
      </w:r>
      <w:r w:rsidRPr="00185B78">
        <w:rPr>
          <w:rFonts w:ascii="Cambria" w:eastAsia="Calibri" w:hAnsi="Cambria" w:cs="Calibri"/>
          <w:sz w:val="24"/>
          <w:szCs w:val="19"/>
        </w:rPr>
        <w:t>t</w:t>
      </w:r>
      <w:r w:rsidRPr="00185B78">
        <w:rPr>
          <w:rFonts w:ascii="Cambria" w:eastAsia="Calibri" w:hAnsi="Cambria" w:cs="Calibri"/>
          <w:spacing w:val="3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a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l</w:t>
      </w:r>
      <w:r w:rsidRPr="00185B78">
        <w:rPr>
          <w:rFonts w:ascii="Cambria" w:eastAsia="Calibri" w:hAnsi="Cambria" w:cs="Calibri"/>
          <w:sz w:val="24"/>
          <w:szCs w:val="19"/>
        </w:rPr>
        <w:t>l</w:t>
      </w:r>
      <w:r w:rsidRPr="00185B78">
        <w:rPr>
          <w:rFonts w:ascii="Cambria" w:eastAsia="Calibri" w:hAnsi="Cambria" w:cs="Calibri"/>
          <w:spacing w:val="2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s</w:t>
      </w:r>
      <w:r w:rsidRPr="00185B78">
        <w:rPr>
          <w:rFonts w:ascii="Cambria" w:eastAsia="Calibri" w:hAnsi="Cambria" w:cs="Calibri"/>
          <w:sz w:val="24"/>
          <w:szCs w:val="19"/>
        </w:rPr>
        <w:t>upport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i</w:t>
      </w:r>
      <w:r w:rsidRPr="00185B78">
        <w:rPr>
          <w:rFonts w:ascii="Cambria" w:eastAsia="Calibri" w:hAnsi="Cambria" w:cs="Calibri"/>
          <w:sz w:val="24"/>
          <w:szCs w:val="19"/>
        </w:rPr>
        <w:t>ng</w:t>
      </w:r>
      <w:r w:rsidRPr="00185B78">
        <w:rPr>
          <w:rFonts w:ascii="Cambria" w:eastAsia="Calibri" w:hAnsi="Cambria" w:cs="Calibri"/>
          <w:spacing w:val="9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d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o</w:t>
      </w:r>
      <w:r w:rsidRPr="00185B78">
        <w:rPr>
          <w:rFonts w:ascii="Cambria" w:eastAsia="Calibri" w:hAnsi="Cambria" w:cs="Calibri"/>
          <w:sz w:val="24"/>
          <w:szCs w:val="19"/>
        </w:rPr>
        <w:t>cumen</w:t>
      </w:r>
      <w:r w:rsidRPr="00185B78">
        <w:rPr>
          <w:rFonts w:ascii="Cambria" w:eastAsia="Calibri" w:hAnsi="Cambria" w:cs="Calibri"/>
          <w:spacing w:val="1"/>
          <w:sz w:val="24"/>
          <w:szCs w:val="19"/>
        </w:rPr>
        <w:t>t</w:t>
      </w:r>
      <w:r w:rsidRPr="00185B78">
        <w:rPr>
          <w:rFonts w:ascii="Cambria" w:eastAsia="Calibri" w:hAnsi="Cambria" w:cs="Calibri"/>
          <w:sz w:val="24"/>
          <w:szCs w:val="19"/>
        </w:rPr>
        <w:t>s</w:t>
      </w:r>
      <w:r w:rsidRPr="00185B78">
        <w:rPr>
          <w:rFonts w:ascii="Cambria" w:eastAsia="Calibri" w:hAnsi="Cambria" w:cs="Calibri"/>
          <w:spacing w:val="9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(a</w:t>
      </w:r>
      <w:r w:rsidRPr="00185B78">
        <w:rPr>
          <w:rFonts w:ascii="Cambria" w:eastAsia="Calibri" w:hAnsi="Cambria" w:cs="Calibri"/>
          <w:sz w:val="24"/>
          <w:szCs w:val="19"/>
        </w:rPr>
        <w:t>s</w:t>
      </w:r>
      <w:r w:rsidRPr="00185B78">
        <w:rPr>
          <w:rFonts w:ascii="Cambria" w:eastAsia="Calibri" w:hAnsi="Cambria" w:cs="Calibri"/>
          <w:spacing w:val="2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relev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a</w:t>
      </w:r>
      <w:r w:rsidRPr="00185B78">
        <w:rPr>
          <w:rFonts w:ascii="Cambria" w:eastAsia="Calibri" w:hAnsi="Cambria" w:cs="Calibri"/>
          <w:sz w:val="24"/>
          <w:szCs w:val="19"/>
        </w:rPr>
        <w:t>nt)</w:t>
      </w:r>
      <w:r w:rsidRPr="00185B78">
        <w:rPr>
          <w:rFonts w:ascii="Cambria" w:eastAsia="Calibri" w:hAnsi="Cambria" w:cs="Calibri"/>
          <w:spacing w:val="7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i</w:t>
      </w:r>
      <w:r w:rsidRPr="00185B78">
        <w:rPr>
          <w:rFonts w:ascii="Cambria" w:eastAsia="Calibri" w:hAnsi="Cambria" w:cs="Calibri"/>
          <w:sz w:val="24"/>
          <w:szCs w:val="19"/>
        </w:rPr>
        <w:t>n</w:t>
      </w:r>
      <w:r w:rsidRPr="00185B78">
        <w:rPr>
          <w:rFonts w:ascii="Cambria" w:eastAsia="Calibri" w:hAnsi="Cambria" w:cs="Calibri"/>
          <w:spacing w:val="1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the</w:t>
      </w:r>
      <w:r w:rsidRPr="00185B78">
        <w:rPr>
          <w:rFonts w:ascii="Cambria" w:eastAsia="Calibri" w:hAnsi="Cambria" w:cs="Calibri"/>
          <w:spacing w:val="4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lis</w:t>
      </w:r>
      <w:r w:rsidRPr="00185B78">
        <w:rPr>
          <w:rFonts w:ascii="Cambria" w:eastAsia="Calibri" w:hAnsi="Cambria" w:cs="Calibri"/>
          <w:sz w:val="24"/>
          <w:szCs w:val="19"/>
        </w:rPr>
        <w:t>t</w:t>
      </w:r>
      <w:r w:rsidRPr="00185B78">
        <w:rPr>
          <w:rFonts w:ascii="Cambria" w:eastAsia="Calibri" w:hAnsi="Cambria" w:cs="Calibri"/>
          <w:spacing w:val="2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be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l</w:t>
      </w:r>
      <w:r w:rsidRPr="00185B78">
        <w:rPr>
          <w:rFonts w:ascii="Cambria" w:eastAsia="Calibri" w:hAnsi="Cambria" w:cs="Calibri"/>
          <w:sz w:val="24"/>
          <w:szCs w:val="19"/>
        </w:rPr>
        <w:t>ow</w:t>
      </w:r>
      <w:r w:rsidRPr="00185B78">
        <w:rPr>
          <w:rFonts w:ascii="Cambria" w:eastAsia="Calibri" w:hAnsi="Cambria" w:cs="Calibri"/>
          <w:spacing w:val="4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a</w:t>
      </w:r>
      <w:r w:rsidRPr="00185B78">
        <w:rPr>
          <w:rFonts w:ascii="Cambria" w:eastAsia="Calibri" w:hAnsi="Cambria" w:cs="Calibri"/>
          <w:sz w:val="24"/>
          <w:szCs w:val="19"/>
        </w:rPr>
        <w:t>re</w:t>
      </w:r>
      <w:r w:rsidRPr="00185B78">
        <w:rPr>
          <w:rFonts w:ascii="Cambria" w:eastAsia="Calibri" w:hAnsi="Cambria" w:cs="Calibri"/>
          <w:spacing w:val="3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a</w:t>
      </w:r>
      <w:r w:rsidRPr="00185B78">
        <w:rPr>
          <w:rFonts w:ascii="Cambria" w:eastAsia="Calibri" w:hAnsi="Cambria" w:cs="Calibri"/>
          <w:sz w:val="24"/>
          <w:szCs w:val="19"/>
        </w:rPr>
        <w:t>t</w:t>
      </w:r>
      <w:r w:rsidRPr="00185B78">
        <w:rPr>
          <w:rFonts w:ascii="Cambria" w:eastAsia="Calibri" w:hAnsi="Cambria" w:cs="Calibri"/>
          <w:spacing w:val="1"/>
          <w:sz w:val="24"/>
          <w:szCs w:val="19"/>
        </w:rPr>
        <w:t>t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a</w:t>
      </w:r>
      <w:r w:rsidRPr="00185B78">
        <w:rPr>
          <w:rFonts w:ascii="Cambria" w:eastAsia="Calibri" w:hAnsi="Cambria" w:cs="Calibri"/>
          <w:sz w:val="24"/>
          <w:szCs w:val="19"/>
        </w:rPr>
        <w:t>ch</w:t>
      </w:r>
      <w:r w:rsidRPr="00185B78">
        <w:rPr>
          <w:rFonts w:ascii="Cambria" w:eastAsia="Calibri" w:hAnsi="Cambria" w:cs="Calibri"/>
          <w:spacing w:val="1"/>
          <w:sz w:val="24"/>
          <w:szCs w:val="19"/>
        </w:rPr>
        <w:t>e</w:t>
      </w:r>
      <w:r w:rsidRPr="00185B78">
        <w:rPr>
          <w:rFonts w:ascii="Cambria" w:eastAsia="Calibri" w:hAnsi="Cambria" w:cs="Calibri"/>
          <w:sz w:val="24"/>
          <w:szCs w:val="19"/>
        </w:rPr>
        <w:t>d</w:t>
      </w:r>
      <w:r w:rsidRPr="00185B78">
        <w:rPr>
          <w:rFonts w:ascii="Cambria" w:eastAsia="Calibri" w:hAnsi="Cambria" w:cs="Calibri"/>
          <w:spacing w:val="7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al</w:t>
      </w:r>
      <w:r w:rsidRPr="00185B78">
        <w:rPr>
          <w:rFonts w:ascii="Cambria" w:eastAsia="Calibri" w:hAnsi="Cambria" w:cs="Calibri"/>
          <w:sz w:val="24"/>
          <w:szCs w:val="19"/>
        </w:rPr>
        <w:t>ong</w:t>
      </w:r>
      <w:r w:rsidRPr="00185B78">
        <w:rPr>
          <w:rFonts w:ascii="Cambria" w:eastAsia="Calibri" w:hAnsi="Cambria" w:cs="Calibri"/>
          <w:spacing w:val="4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z w:val="24"/>
          <w:szCs w:val="19"/>
        </w:rPr>
        <w:t>w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i</w:t>
      </w:r>
      <w:r w:rsidRPr="00185B78">
        <w:rPr>
          <w:rFonts w:ascii="Cambria" w:eastAsia="Calibri" w:hAnsi="Cambria" w:cs="Calibri"/>
          <w:sz w:val="24"/>
          <w:szCs w:val="19"/>
        </w:rPr>
        <w:t>th</w:t>
      </w:r>
      <w:r w:rsidRPr="00185B78">
        <w:rPr>
          <w:rFonts w:ascii="Cambria" w:eastAsia="Calibri" w:hAnsi="Cambria" w:cs="Calibri"/>
          <w:spacing w:val="3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1"/>
          <w:w w:val="101"/>
          <w:sz w:val="24"/>
          <w:szCs w:val="19"/>
        </w:rPr>
        <w:t>t</w:t>
      </w:r>
      <w:r w:rsidRPr="00185B78">
        <w:rPr>
          <w:rFonts w:ascii="Cambria" w:eastAsia="Calibri" w:hAnsi="Cambria" w:cs="Calibri"/>
          <w:w w:val="101"/>
          <w:sz w:val="24"/>
          <w:szCs w:val="19"/>
        </w:rPr>
        <w:t xml:space="preserve">he </w:t>
      </w:r>
      <w:r w:rsidRPr="00185B78">
        <w:rPr>
          <w:rFonts w:ascii="Cambria" w:eastAsia="Calibri" w:hAnsi="Cambria" w:cs="Calibri"/>
          <w:sz w:val="24"/>
          <w:szCs w:val="19"/>
        </w:rPr>
        <w:t>comp</w:t>
      </w:r>
      <w:r w:rsidRPr="00185B78">
        <w:rPr>
          <w:rFonts w:ascii="Cambria" w:eastAsia="Calibri" w:hAnsi="Cambria" w:cs="Calibri"/>
          <w:spacing w:val="-1"/>
          <w:sz w:val="24"/>
          <w:szCs w:val="19"/>
        </w:rPr>
        <w:t>l</w:t>
      </w:r>
      <w:r w:rsidRPr="00185B78">
        <w:rPr>
          <w:rFonts w:ascii="Cambria" w:eastAsia="Calibri" w:hAnsi="Cambria" w:cs="Calibri"/>
          <w:sz w:val="24"/>
          <w:szCs w:val="19"/>
        </w:rPr>
        <w:t>e</w:t>
      </w:r>
      <w:r w:rsidRPr="00185B78">
        <w:rPr>
          <w:rFonts w:ascii="Cambria" w:eastAsia="Calibri" w:hAnsi="Cambria" w:cs="Calibri"/>
          <w:spacing w:val="1"/>
          <w:sz w:val="24"/>
          <w:szCs w:val="19"/>
        </w:rPr>
        <w:t>t</w:t>
      </w:r>
      <w:r w:rsidRPr="00185B78">
        <w:rPr>
          <w:rFonts w:ascii="Cambria" w:eastAsia="Calibri" w:hAnsi="Cambria" w:cs="Calibri"/>
          <w:sz w:val="24"/>
          <w:szCs w:val="19"/>
        </w:rPr>
        <w:t>ed</w:t>
      </w:r>
      <w:r w:rsidR="005002B4">
        <w:rPr>
          <w:rFonts w:ascii="Cambria" w:eastAsia="Calibri" w:hAnsi="Cambria" w:cs="Calibri"/>
          <w:sz w:val="24"/>
          <w:szCs w:val="19"/>
        </w:rPr>
        <w:t xml:space="preserve"> application</w:t>
      </w:r>
      <w:r w:rsidRPr="00185B78">
        <w:rPr>
          <w:rFonts w:ascii="Cambria" w:eastAsia="Calibri" w:hAnsi="Cambria" w:cs="Calibri"/>
          <w:spacing w:val="8"/>
          <w:sz w:val="24"/>
          <w:szCs w:val="19"/>
        </w:rPr>
        <w:t xml:space="preserve"> </w:t>
      </w:r>
      <w:r w:rsidRPr="00185B78">
        <w:rPr>
          <w:rFonts w:ascii="Cambria" w:eastAsia="Calibri" w:hAnsi="Cambria" w:cs="Calibri"/>
          <w:spacing w:val="-1"/>
          <w:w w:val="101"/>
          <w:sz w:val="24"/>
          <w:szCs w:val="19"/>
        </w:rPr>
        <w:t>f</w:t>
      </w:r>
      <w:r w:rsidRPr="00185B78">
        <w:rPr>
          <w:rFonts w:ascii="Cambria" w:eastAsia="Calibri" w:hAnsi="Cambria" w:cs="Calibri"/>
          <w:w w:val="101"/>
          <w:sz w:val="24"/>
          <w:szCs w:val="19"/>
        </w:rPr>
        <w:t>orm.</w:t>
      </w:r>
      <w:r w:rsidR="000272C1">
        <w:rPr>
          <w:rFonts w:ascii="Cambria" w:eastAsia="Calibri" w:hAnsi="Cambria" w:cs="Calibri"/>
          <w:w w:val="101"/>
          <w:sz w:val="24"/>
          <w:szCs w:val="19"/>
        </w:rPr>
        <w:t xml:space="preserve"> Training provider is encouraged to create a specific folder for each of the section</w:t>
      </w:r>
      <w:r w:rsidR="00CF44B9">
        <w:rPr>
          <w:rFonts w:ascii="Cambria" w:eastAsia="Calibri" w:hAnsi="Cambria" w:cs="Calibri"/>
          <w:w w:val="101"/>
          <w:sz w:val="24"/>
          <w:szCs w:val="19"/>
        </w:rPr>
        <w:t>s</w:t>
      </w:r>
      <w:r w:rsidR="000272C1">
        <w:rPr>
          <w:rFonts w:ascii="Cambria" w:eastAsia="Calibri" w:hAnsi="Cambria" w:cs="Calibri"/>
          <w:w w:val="101"/>
          <w:sz w:val="24"/>
          <w:szCs w:val="19"/>
        </w:rPr>
        <w:t xml:space="preserve"> below.</w:t>
      </w:r>
    </w:p>
    <w:p w14:paraId="414FD07C" w14:textId="77777777" w:rsidR="00E558BC" w:rsidRDefault="00E558BC" w:rsidP="00E558BC">
      <w:pPr>
        <w:rPr>
          <w:rFonts w:ascii="Cambria" w:hAnsi="Cambria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535"/>
        <w:gridCol w:w="8552"/>
        <w:gridCol w:w="1253"/>
      </w:tblGrid>
      <w:tr w:rsidR="00E558BC" w:rsidRPr="0017510D" w14:paraId="643B1208" w14:textId="77777777" w:rsidTr="000272C1">
        <w:trPr>
          <w:trHeight w:val="113"/>
        </w:trPr>
        <w:tc>
          <w:tcPr>
            <w:tcW w:w="9087" w:type="dxa"/>
            <w:gridSpan w:val="2"/>
            <w:tcBorders>
              <w:top w:val="nil"/>
              <w:left w:val="nil"/>
            </w:tcBorders>
          </w:tcPr>
          <w:p w14:paraId="2DFE09E7" w14:textId="77777777" w:rsidR="00E558BC" w:rsidRPr="0017510D" w:rsidRDefault="00E558BC" w:rsidP="00126000">
            <w:pPr>
              <w:rPr>
                <w:rFonts w:ascii="Cambria" w:hAnsi="Cambria"/>
              </w:rPr>
            </w:pPr>
          </w:p>
        </w:tc>
        <w:tc>
          <w:tcPr>
            <w:tcW w:w="1253" w:type="dxa"/>
          </w:tcPr>
          <w:p w14:paraId="6D113D94" w14:textId="77777777" w:rsidR="00E558BC" w:rsidRDefault="00E558BC" w:rsidP="00E558BC">
            <w:pPr>
              <w:jc w:val="center"/>
              <w:rPr>
                <w:rFonts w:ascii="Cambria" w:eastAsia="Calibri" w:hAnsi="Cambria" w:cs="Calibri"/>
                <w:b/>
                <w:w w:val="101"/>
                <w:position w:val="1"/>
              </w:rPr>
            </w:pPr>
            <w:r w:rsidRPr="00E558BC">
              <w:rPr>
                <w:rFonts w:ascii="Cambria" w:hAnsi="Cambria"/>
                <w:b/>
              </w:rPr>
              <w:t xml:space="preserve">CHECKLIST </w:t>
            </w:r>
          </w:p>
          <w:sdt>
            <w:sdtPr>
              <w:rPr>
                <w:rFonts w:ascii="Cambria" w:hAnsi="Cambria" w:cs="Arial"/>
                <w:sz w:val="28"/>
                <w:szCs w:val="28"/>
              </w:rPr>
              <w:id w:val="-1692367493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05CEA921" w14:textId="17319AD1" w:rsidR="00126000" w:rsidRPr="00126000" w:rsidRDefault="00126000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☒</w:t>
                </w:r>
              </w:p>
            </w:sdtContent>
          </w:sdt>
        </w:tc>
      </w:tr>
      <w:tr w:rsidR="00E558BC" w:rsidRPr="0017510D" w14:paraId="427A6644" w14:textId="77777777" w:rsidTr="00185B78">
        <w:trPr>
          <w:trHeight w:val="113"/>
        </w:trPr>
        <w:tc>
          <w:tcPr>
            <w:tcW w:w="10340" w:type="dxa"/>
            <w:gridSpan w:val="3"/>
            <w:shd w:val="clear" w:color="auto" w:fill="D9D9D9" w:themeFill="background1" w:themeFillShade="D9"/>
          </w:tcPr>
          <w:p w14:paraId="492F9BD7" w14:textId="77777777" w:rsidR="00E558BC" w:rsidRPr="0017510D" w:rsidRDefault="00E558BC" w:rsidP="0012600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17510D">
              <w:rPr>
                <w:rFonts w:ascii="Cambria" w:hAnsi="Cambria"/>
                <w:b/>
              </w:rPr>
              <w:t>A. BUSINESS PROFILE</w:t>
            </w:r>
          </w:p>
        </w:tc>
      </w:tr>
      <w:tr w:rsidR="00E558BC" w:rsidRPr="0017510D" w14:paraId="411A8D78" w14:textId="77777777" w:rsidTr="009A328A">
        <w:tc>
          <w:tcPr>
            <w:tcW w:w="535" w:type="dxa"/>
          </w:tcPr>
          <w:p w14:paraId="6CB20C67" w14:textId="77777777" w:rsidR="00E558BC" w:rsidRPr="0017510D" w:rsidRDefault="00E558BC" w:rsidP="00126000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1</w:t>
            </w:r>
          </w:p>
        </w:tc>
        <w:tc>
          <w:tcPr>
            <w:tcW w:w="8552" w:type="dxa"/>
          </w:tcPr>
          <w:p w14:paraId="0592B31F" w14:textId="77777777" w:rsidR="00E558BC" w:rsidRPr="0017510D" w:rsidRDefault="00E558BC" w:rsidP="00126000">
            <w:pPr>
              <w:spacing w:line="360" w:lineRule="auto"/>
              <w:ind w:left="16" w:right="252"/>
              <w:rPr>
                <w:rFonts w:ascii="Cambria" w:eastAsia="Calibri" w:hAnsi="Cambria" w:cs="Calibri"/>
                <w:w w:val="101"/>
              </w:rPr>
            </w:pPr>
            <w:r w:rsidRPr="0017510D">
              <w:rPr>
                <w:rFonts w:ascii="Cambria" w:eastAsia="Calibri" w:hAnsi="Cambria" w:cs="Calibri"/>
              </w:rPr>
              <w:t>Summary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o</w:t>
            </w:r>
            <w:r w:rsidRPr="0017510D">
              <w:rPr>
                <w:rFonts w:ascii="Cambria" w:eastAsia="Calibri" w:hAnsi="Cambria" w:cs="Calibri"/>
              </w:rPr>
              <w:t>f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Comp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ny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B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a</w:t>
            </w:r>
            <w:r w:rsidRPr="0017510D">
              <w:rPr>
                <w:rFonts w:ascii="Cambria" w:eastAsia="Calibri" w:hAnsi="Cambria" w:cs="Calibri"/>
                <w:w w:val="101"/>
              </w:rPr>
              <w:t>ck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g</w:t>
            </w:r>
            <w:r w:rsidRPr="0017510D">
              <w:rPr>
                <w:rFonts w:ascii="Cambria" w:eastAsia="Calibri" w:hAnsi="Cambria" w:cs="Calibri"/>
                <w:w w:val="101"/>
              </w:rPr>
              <w:t xml:space="preserve">round 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2126348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EE6EB9" w14:textId="34B09014" w:rsidR="00E558BC" w:rsidRPr="00126000" w:rsidRDefault="005801FA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E558BC" w:rsidRPr="0017510D" w14:paraId="42B3A857" w14:textId="77777777" w:rsidTr="009A328A">
        <w:tc>
          <w:tcPr>
            <w:tcW w:w="535" w:type="dxa"/>
          </w:tcPr>
          <w:p w14:paraId="32B1FB67" w14:textId="77777777" w:rsidR="00E558BC" w:rsidRPr="0017510D" w:rsidRDefault="00E558BC" w:rsidP="00126000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2</w:t>
            </w:r>
          </w:p>
        </w:tc>
        <w:tc>
          <w:tcPr>
            <w:tcW w:w="8552" w:type="dxa"/>
          </w:tcPr>
          <w:p w14:paraId="71066AD8" w14:textId="45EE8211" w:rsidR="00E558BC" w:rsidRPr="0017510D" w:rsidRDefault="00E558BC" w:rsidP="00126000">
            <w:pPr>
              <w:spacing w:line="360" w:lineRule="auto"/>
              <w:ind w:left="16" w:right="252"/>
              <w:rPr>
                <w:rFonts w:ascii="Cambria" w:eastAsia="Calibri" w:hAnsi="Cambria" w:cs="Calibri"/>
                <w:w w:val="101"/>
              </w:rPr>
            </w:pPr>
            <w:r w:rsidRPr="0017510D">
              <w:rPr>
                <w:rFonts w:ascii="Cambria" w:eastAsia="Calibri" w:hAnsi="Cambria" w:cs="Calibri"/>
                <w:spacing w:val="1"/>
              </w:rPr>
              <w:t>C</w:t>
            </w:r>
            <w:r w:rsidRPr="0017510D">
              <w:rPr>
                <w:rFonts w:ascii="Cambria" w:eastAsia="Calibri" w:hAnsi="Cambria" w:cs="Calibri"/>
              </w:rPr>
              <w:t>omp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ny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Or</w:t>
            </w:r>
            <w:r w:rsidRPr="0017510D">
              <w:rPr>
                <w:rFonts w:ascii="Cambria" w:eastAsia="Calibri" w:hAnsi="Cambria" w:cs="Calibri"/>
                <w:spacing w:val="1"/>
              </w:rPr>
              <w:t>g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="00D26802">
              <w:rPr>
                <w:rFonts w:ascii="Cambria" w:eastAsia="Calibri" w:hAnsi="Cambria" w:cs="Calibri"/>
                <w:spacing w:val="-1"/>
              </w:rPr>
              <w:t>s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ti</w:t>
            </w:r>
            <w:r w:rsidRPr="0017510D">
              <w:rPr>
                <w:rFonts w:ascii="Cambria" w:eastAsia="Calibri" w:hAnsi="Cambria" w:cs="Calibri"/>
                <w:spacing w:val="-1"/>
              </w:rPr>
              <w:t>o</w:t>
            </w:r>
            <w:r w:rsidRPr="0017510D">
              <w:rPr>
                <w:rFonts w:ascii="Cambria" w:eastAsia="Calibri" w:hAnsi="Cambria" w:cs="Calibri"/>
              </w:rPr>
              <w:t>n</w:t>
            </w:r>
            <w:r w:rsidRPr="0017510D">
              <w:rPr>
                <w:rFonts w:ascii="Cambria" w:eastAsia="Calibri" w:hAnsi="Cambria" w:cs="Calibri"/>
                <w:spacing w:val="10"/>
              </w:rPr>
              <w:t xml:space="preserve"> </w:t>
            </w:r>
            <w:r w:rsidRPr="0017510D">
              <w:rPr>
                <w:rFonts w:ascii="Cambria" w:eastAsia="Calibri" w:hAnsi="Cambria" w:cs="Calibri"/>
                <w:w w:val="101"/>
              </w:rPr>
              <w:t>Ch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a</w:t>
            </w:r>
            <w:r w:rsidRPr="0017510D">
              <w:rPr>
                <w:rFonts w:ascii="Cambria" w:eastAsia="Calibri" w:hAnsi="Cambria" w:cs="Calibri"/>
                <w:w w:val="101"/>
              </w:rPr>
              <w:t xml:space="preserve">rt 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573931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3DC4CD" w14:textId="53E0C806" w:rsidR="00E558BC" w:rsidRPr="00126000" w:rsidRDefault="00126000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E558BC" w:rsidRPr="0017510D" w14:paraId="0092EDEB" w14:textId="77777777" w:rsidTr="009A328A">
        <w:tc>
          <w:tcPr>
            <w:tcW w:w="535" w:type="dxa"/>
          </w:tcPr>
          <w:p w14:paraId="014DF078" w14:textId="77777777" w:rsidR="00E558BC" w:rsidRPr="0017510D" w:rsidRDefault="00E558BC" w:rsidP="00126000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3</w:t>
            </w:r>
          </w:p>
        </w:tc>
        <w:tc>
          <w:tcPr>
            <w:tcW w:w="8552" w:type="dxa"/>
          </w:tcPr>
          <w:p w14:paraId="260EDD6C" w14:textId="77777777" w:rsidR="00E558BC" w:rsidRPr="0017510D" w:rsidRDefault="00E558BC" w:rsidP="00126000">
            <w:pPr>
              <w:spacing w:line="360" w:lineRule="auto"/>
              <w:ind w:left="16" w:right="252"/>
              <w:rPr>
                <w:rFonts w:ascii="Cambria" w:eastAsia="Calibri" w:hAnsi="Cambria" w:cs="Calibri"/>
                <w:w w:val="101"/>
              </w:rPr>
            </w:pPr>
            <w:r w:rsidRPr="0017510D">
              <w:rPr>
                <w:rFonts w:ascii="Cambria" w:eastAsia="Calibri" w:hAnsi="Cambria" w:cs="Calibri"/>
                <w:spacing w:val="1"/>
              </w:rPr>
              <w:t>C</w:t>
            </w:r>
            <w:r w:rsidRPr="0017510D">
              <w:rPr>
                <w:rFonts w:ascii="Cambria" w:eastAsia="Calibri" w:hAnsi="Cambria" w:cs="Calibri"/>
              </w:rPr>
              <w:t>omp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ny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R</w:t>
            </w:r>
            <w:r w:rsidRPr="0017510D">
              <w:rPr>
                <w:rFonts w:ascii="Cambria" w:eastAsia="Calibri" w:hAnsi="Cambria" w:cs="Calibri"/>
              </w:rPr>
              <w:t>e</w:t>
            </w:r>
            <w:r w:rsidRPr="0017510D">
              <w:rPr>
                <w:rFonts w:ascii="Cambria" w:eastAsia="Calibri" w:hAnsi="Cambria" w:cs="Calibri"/>
                <w:spacing w:val="1"/>
              </w:rPr>
              <w:t>g</w:t>
            </w:r>
            <w:r w:rsidRPr="0017510D">
              <w:rPr>
                <w:rFonts w:ascii="Cambria" w:eastAsia="Calibri" w:hAnsi="Cambria" w:cs="Calibri"/>
                <w:spacing w:val="-1"/>
              </w:rPr>
              <w:t>is</w:t>
            </w:r>
            <w:r w:rsidRPr="0017510D">
              <w:rPr>
                <w:rFonts w:ascii="Cambria" w:eastAsia="Calibri" w:hAnsi="Cambria" w:cs="Calibri"/>
              </w:rPr>
              <w:t>tr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ti</w:t>
            </w:r>
            <w:r w:rsidRPr="0017510D">
              <w:rPr>
                <w:rFonts w:ascii="Cambria" w:eastAsia="Calibri" w:hAnsi="Cambria" w:cs="Calibri"/>
                <w:spacing w:val="-1"/>
              </w:rPr>
              <w:t>o</w:t>
            </w:r>
            <w:r w:rsidRPr="0017510D">
              <w:rPr>
                <w:rFonts w:ascii="Cambria" w:eastAsia="Calibri" w:hAnsi="Cambria" w:cs="Calibri"/>
              </w:rPr>
              <w:t>n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r w:rsidRPr="0017510D">
              <w:rPr>
                <w:rFonts w:ascii="Cambria" w:eastAsia="Calibri" w:hAnsi="Cambria" w:cs="Calibri"/>
                <w:w w:val="101"/>
              </w:rPr>
              <w:t>Ce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r</w:t>
            </w:r>
            <w:r w:rsidRPr="0017510D">
              <w:rPr>
                <w:rFonts w:ascii="Cambria" w:eastAsia="Calibri" w:hAnsi="Cambria" w:cs="Calibri"/>
                <w:w w:val="101"/>
              </w:rPr>
              <w:t>ti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fi</w:t>
            </w:r>
            <w:r w:rsidRPr="0017510D">
              <w:rPr>
                <w:rFonts w:ascii="Cambria" w:eastAsia="Calibri" w:hAnsi="Cambria" w:cs="Calibri"/>
                <w:w w:val="101"/>
              </w:rPr>
              <w:t xml:space="preserve">cates 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490011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514A0F" w14:textId="5972CB25" w:rsidR="00E558BC" w:rsidRPr="00126000" w:rsidRDefault="00126000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E558BC" w:rsidRPr="0017510D" w14:paraId="1C414CE6" w14:textId="77777777" w:rsidTr="009A328A">
        <w:tc>
          <w:tcPr>
            <w:tcW w:w="535" w:type="dxa"/>
          </w:tcPr>
          <w:p w14:paraId="1FBDFEA4" w14:textId="77777777" w:rsidR="00E558BC" w:rsidRPr="0017510D" w:rsidRDefault="00E558BC" w:rsidP="00126000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4</w:t>
            </w:r>
          </w:p>
        </w:tc>
        <w:tc>
          <w:tcPr>
            <w:tcW w:w="8552" w:type="dxa"/>
          </w:tcPr>
          <w:p w14:paraId="56DEA67E" w14:textId="77777777" w:rsidR="00E558BC" w:rsidRPr="0017510D" w:rsidRDefault="00E558BC" w:rsidP="00126000">
            <w:pPr>
              <w:spacing w:line="360" w:lineRule="auto"/>
              <w:ind w:left="16" w:right="252"/>
              <w:rPr>
                <w:rFonts w:ascii="Cambria" w:eastAsia="Calibri" w:hAnsi="Cambria" w:cs="Calibri"/>
              </w:rPr>
            </w:pPr>
            <w:r w:rsidRPr="0017510D">
              <w:rPr>
                <w:rFonts w:ascii="Cambria" w:eastAsia="Calibri" w:hAnsi="Cambria" w:cs="Calibri"/>
                <w:spacing w:val="1"/>
              </w:rPr>
              <w:t>L</w:t>
            </w:r>
            <w:r w:rsidRPr="0017510D">
              <w:rPr>
                <w:rFonts w:ascii="Cambria" w:eastAsia="Calibri" w:hAnsi="Cambria" w:cs="Calibri"/>
                <w:spacing w:val="-1"/>
              </w:rPr>
              <w:t>is</w:t>
            </w:r>
            <w:r w:rsidRPr="0017510D">
              <w:rPr>
                <w:rFonts w:ascii="Cambria" w:eastAsia="Calibri" w:hAnsi="Cambria" w:cs="Calibri"/>
              </w:rPr>
              <w:t>t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of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Di</w:t>
            </w:r>
            <w:r w:rsidRPr="0017510D">
              <w:rPr>
                <w:rFonts w:ascii="Cambria" w:eastAsia="Calibri" w:hAnsi="Cambria" w:cs="Calibri"/>
              </w:rPr>
              <w:t>r</w:t>
            </w:r>
            <w:r w:rsidRPr="0017510D">
              <w:rPr>
                <w:rFonts w:ascii="Cambria" w:eastAsia="Calibri" w:hAnsi="Cambria" w:cs="Calibri"/>
                <w:spacing w:val="1"/>
              </w:rPr>
              <w:t>e</w:t>
            </w:r>
            <w:r w:rsidRPr="0017510D">
              <w:rPr>
                <w:rFonts w:ascii="Cambria" w:eastAsia="Calibri" w:hAnsi="Cambria" w:cs="Calibri"/>
              </w:rPr>
              <w:t>c</w:t>
            </w:r>
            <w:r w:rsidRPr="0017510D">
              <w:rPr>
                <w:rFonts w:ascii="Cambria" w:eastAsia="Calibri" w:hAnsi="Cambria" w:cs="Calibri"/>
                <w:spacing w:val="1"/>
              </w:rPr>
              <w:t>t</w:t>
            </w:r>
            <w:r w:rsidRPr="0017510D">
              <w:rPr>
                <w:rFonts w:ascii="Cambria" w:eastAsia="Calibri" w:hAnsi="Cambria" w:cs="Calibri"/>
              </w:rPr>
              <w:t>or</w:t>
            </w:r>
            <w:r>
              <w:rPr>
                <w:rFonts w:ascii="Cambria" w:eastAsia="Calibri" w:hAnsi="Cambria" w:cs="Calibri"/>
              </w:rPr>
              <w:t>s</w:t>
            </w:r>
            <w:r w:rsidRPr="0017510D">
              <w:rPr>
                <w:rFonts w:ascii="Cambria" w:eastAsia="Calibri" w:hAnsi="Cambria" w:cs="Calibri"/>
                <w:spacing w:val="6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/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  <w:w w:val="101"/>
              </w:rPr>
              <w:t>Owners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204829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A6135B" w14:textId="1DFDD726" w:rsidR="00E558BC" w:rsidRPr="00126000" w:rsidRDefault="00126000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E558BC" w:rsidRPr="0017510D" w14:paraId="0DC62131" w14:textId="77777777" w:rsidTr="009A328A">
        <w:tc>
          <w:tcPr>
            <w:tcW w:w="535" w:type="dxa"/>
          </w:tcPr>
          <w:p w14:paraId="102FC7EF" w14:textId="77777777" w:rsidR="00E558BC" w:rsidRPr="0017510D" w:rsidRDefault="00E558BC" w:rsidP="00126000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5</w:t>
            </w:r>
          </w:p>
        </w:tc>
        <w:tc>
          <w:tcPr>
            <w:tcW w:w="8552" w:type="dxa"/>
          </w:tcPr>
          <w:p w14:paraId="1415CE07" w14:textId="77777777" w:rsidR="00E558BC" w:rsidRPr="0017510D" w:rsidRDefault="00E558BC" w:rsidP="00126000">
            <w:pPr>
              <w:spacing w:line="360" w:lineRule="auto"/>
              <w:ind w:left="16" w:right="252"/>
              <w:rPr>
                <w:rFonts w:ascii="Cambria" w:eastAsia="Calibri" w:hAnsi="Cambria" w:cs="Calibri"/>
              </w:rPr>
            </w:pPr>
            <w:r w:rsidRPr="0017510D">
              <w:rPr>
                <w:rFonts w:ascii="Cambria" w:eastAsia="Calibri" w:hAnsi="Cambria" w:cs="Calibri"/>
                <w:spacing w:val="1"/>
              </w:rPr>
              <w:t>C</w:t>
            </w:r>
            <w:r w:rsidRPr="0017510D">
              <w:rPr>
                <w:rFonts w:ascii="Cambria" w:eastAsia="Calibri" w:hAnsi="Cambria" w:cs="Calibri"/>
              </w:rPr>
              <w:t>op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es</w:t>
            </w:r>
            <w:r w:rsidRPr="0017510D">
              <w:rPr>
                <w:rFonts w:ascii="Cambria" w:eastAsia="Calibri" w:hAnsi="Cambria" w:cs="Calibri"/>
                <w:spacing w:val="6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o</w:t>
            </w:r>
            <w:r w:rsidRPr="0017510D">
              <w:rPr>
                <w:rFonts w:ascii="Cambria" w:eastAsia="Calibri" w:hAnsi="Cambria" w:cs="Calibri"/>
              </w:rPr>
              <w:t>f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Le</w:t>
            </w:r>
            <w:r w:rsidRPr="0017510D">
              <w:rPr>
                <w:rFonts w:ascii="Cambria" w:eastAsia="Calibri" w:hAnsi="Cambria" w:cs="Calibri"/>
                <w:spacing w:val="1"/>
              </w:rPr>
              <w:t>t</w:t>
            </w:r>
            <w:r w:rsidRPr="0017510D">
              <w:rPr>
                <w:rFonts w:ascii="Cambria" w:eastAsia="Calibri" w:hAnsi="Cambria" w:cs="Calibri"/>
              </w:rPr>
              <w:t>t</w:t>
            </w:r>
            <w:r w:rsidRPr="0017510D">
              <w:rPr>
                <w:rFonts w:ascii="Cambria" w:eastAsia="Calibri" w:hAnsi="Cambria" w:cs="Calibri"/>
                <w:spacing w:val="1"/>
              </w:rPr>
              <w:t>e</w:t>
            </w:r>
            <w:r w:rsidRPr="0017510D">
              <w:rPr>
                <w:rFonts w:ascii="Cambria" w:eastAsia="Calibri" w:hAnsi="Cambria" w:cs="Calibri"/>
              </w:rPr>
              <w:t>r</w:t>
            </w:r>
            <w:r w:rsidRPr="0017510D">
              <w:rPr>
                <w:rFonts w:ascii="Cambria" w:eastAsia="Calibri" w:hAnsi="Cambria" w:cs="Calibri"/>
                <w:spacing w:val="6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of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ppo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ntment</w:t>
            </w:r>
            <w:r w:rsidRPr="0017510D">
              <w:rPr>
                <w:rFonts w:ascii="Cambria" w:eastAsia="Calibri" w:hAnsi="Cambria" w:cs="Calibri"/>
                <w:spacing w:val="11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f</w:t>
            </w:r>
            <w:r w:rsidRPr="0017510D">
              <w:rPr>
                <w:rFonts w:ascii="Cambria" w:eastAsia="Calibri" w:hAnsi="Cambria" w:cs="Calibri"/>
              </w:rPr>
              <w:t>or</w:t>
            </w:r>
            <w:r w:rsidRPr="0017510D">
              <w:rPr>
                <w:rFonts w:ascii="Cambria" w:eastAsia="Calibri" w:hAnsi="Cambria" w:cs="Calibri"/>
                <w:spacing w:val="2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Fu</w:t>
            </w:r>
            <w:r w:rsidRPr="0017510D">
              <w:rPr>
                <w:rFonts w:ascii="Cambria" w:eastAsia="Calibri" w:hAnsi="Cambria" w:cs="Calibri"/>
                <w:spacing w:val="-1"/>
              </w:rPr>
              <w:t>l</w:t>
            </w:r>
            <w:r w:rsidRPr="0017510D">
              <w:rPr>
                <w:rFonts w:ascii="Cambria" w:eastAsia="Calibri" w:hAnsi="Cambria" w:cs="Calibri"/>
              </w:rPr>
              <w:t>l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T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me</w:t>
            </w:r>
            <w:r w:rsidRPr="0017510D">
              <w:rPr>
                <w:rFonts w:ascii="Cambria" w:eastAsia="Calibri" w:hAnsi="Cambria" w:cs="Calibri"/>
                <w:spacing w:val="5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S</w:t>
            </w:r>
            <w:r w:rsidRPr="0017510D">
              <w:rPr>
                <w:rFonts w:ascii="Cambria" w:eastAsia="Calibri" w:hAnsi="Cambria" w:cs="Calibri"/>
                <w:w w:val="101"/>
              </w:rPr>
              <w:t>ta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f</w:t>
            </w:r>
            <w:r w:rsidRPr="0017510D">
              <w:rPr>
                <w:rFonts w:ascii="Cambria" w:eastAsia="Calibri" w:hAnsi="Cambria" w:cs="Calibri"/>
                <w:w w:val="101"/>
              </w:rPr>
              <w:t>f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5501934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8DB0D8" w14:textId="6486B9C7" w:rsidR="00E558BC" w:rsidRPr="00126000" w:rsidRDefault="00126000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E558BC" w:rsidRPr="0017510D" w14:paraId="3D031424" w14:textId="77777777" w:rsidTr="009A328A">
        <w:tc>
          <w:tcPr>
            <w:tcW w:w="535" w:type="dxa"/>
          </w:tcPr>
          <w:p w14:paraId="04F41CA9" w14:textId="77777777" w:rsidR="00E558BC" w:rsidRPr="0017510D" w:rsidRDefault="00E558BC" w:rsidP="00126000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6</w:t>
            </w:r>
          </w:p>
        </w:tc>
        <w:tc>
          <w:tcPr>
            <w:tcW w:w="8552" w:type="dxa"/>
          </w:tcPr>
          <w:p w14:paraId="23FC3A4A" w14:textId="77777777" w:rsidR="00E558BC" w:rsidRPr="0017510D" w:rsidRDefault="00E558BC" w:rsidP="00126000">
            <w:pPr>
              <w:spacing w:line="360" w:lineRule="auto"/>
              <w:rPr>
                <w:rFonts w:ascii="Cambria" w:eastAsia="Calibri" w:hAnsi="Cambria" w:cs="Calibri"/>
                <w:w w:val="101"/>
              </w:rPr>
            </w:pPr>
            <w:r w:rsidRPr="0017510D">
              <w:rPr>
                <w:rFonts w:ascii="Cambria" w:eastAsia="Calibri" w:hAnsi="Cambria" w:cs="Calibri"/>
                <w:spacing w:val="1"/>
              </w:rPr>
              <w:t>C</w:t>
            </w:r>
            <w:r w:rsidRPr="0017510D">
              <w:rPr>
                <w:rFonts w:ascii="Cambria" w:eastAsia="Calibri" w:hAnsi="Cambria" w:cs="Calibri"/>
              </w:rPr>
              <w:t>omp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ny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HSE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P</w:t>
            </w:r>
            <w:r w:rsidRPr="0017510D">
              <w:rPr>
                <w:rFonts w:ascii="Cambria" w:eastAsia="Calibri" w:hAnsi="Cambria" w:cs="Calibri"/>
                <w:w w:val="101"/>
              </w:rPr>
              <w:t>o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li</w:t>
            </w:r>
            <w:r w:rsidRPr="0017510D">
              <w:rPr>
                <w:rFonts w:ascii="Cambria" w:eastAsia="Calibri" w:hAnsi="Cambria" w:cs="Calibri"/>
                <w:w w:val="101"/>
              </w:rPr>
              <w:t>cy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059290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54F9E2" w14:textId="2D9B7978" w:rsidR="00E558BC" w:rsidRPr="00126000" w:rsidRDefault="00126000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E558BC" w:rsidRPr="0017510D" w14:paraId="3D44D94A" w14:textId="77777777" w:rsidTr="00185B78">
        <w:trPr>
          <w:trHeight w:val="67"/>
        </w:trPr>
        <w:tc>
          <w:tcPr>
            <w:tcW w:w="10340" w:type="dxa"/>
            <w:gridSpan w:val="3"/>
            <w:shd w:val="clear" w:color="auto" w:fill="D9D9D9" w:themeFill="background1" w:themeFillShade="D9"/>
          </w:tcPr>
          <w:p w14:paraId="3A287608" w14:textId="3BCAEB0E" w:rsidR="00E558BC" w:rsidRPr="0017510D" w:rsidRDefault="00E558BC" w:rsidP="0012600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17510D">
              <w:rPr>
                <w:rFonts w:ascii="Cambria" w:hAnsi="Cambria"/>
                <w:b/>
              </w:rPr>
              <w:t>B. TRAINING COURSE</w:t>
            </w:r>
            <w:r>
              <w:rPr>
                <w:rFonts w:ascii="Cambria" w:hAnsi="Cambria"/>
                <w:b/>
              </w:rPr>
              <w:t xml:space="preserve"> &amp; CERTIFICATE AWARDING</w:t>
            </w:r>
          </w:p>
        </w:tc>
      </w:tr>
      <w:tr w:rsidR="00E558BC" w:rsidRPr="0017510D" w14:paraId="7706C8A7" w14:textId="77777777" w:rsidTr="009A328A">
        <w:trPr>
          <w:trHeight w:val="67"/>
        </w:trPr>
        <w:tc>
          <w:tcPr>
            <w:tcW w:w="535" w:type="dxa"/>
          </w:tcPr>
          <w:p w14:paraId="1550B132" w14:textId="77777777" w:rsidR="00E558BC" w:rsidRPr="0017510D" w:rsidRDefault="00E558BC" w:rsidP="00126000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1</w:t>
            </w:r>
          </w:p>
        </w:tc>
        <w:tc>
          <w:tcPr>
            <w:tcW w:w="8552" w:type="dxa"/>
          </w:tcPr>
          <w:p w14:paraId="53AA7F50" w14:textId="765C16C0" w:rsidR="00E558BC" w:rsidRPr="0017510D" w:rsidRDefault="009A328A" w:rsidP="00126000">
            <w:pPr>
              <w:spacing w:line="360" w:lineRule="auto"/>
              <w:ind w:left="16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  <w:spacing w:val="1"/>
              </w:rPr>
              <w:t>Course p</w:t>
            </w:r>
            <w:r w:rsidR="00E558BC" w:rsidRPr="0017510D">
              <w:rPr>
                <w:rFonts w:ascii="Cambria" w:eastAsia="Calibri" w:hAnsi="Cambria" w:cs="Calibri"/>
                <w:spacing w:val="-1"/>
                <w:w w:val="101"/>
              </w:rPr>
              <w:t>la</w:t>
            </w:r>
            <w:r w:rsidR="00E558BC" w:rsidRPr="0017510D">
              <w:rPr>
                <w:rFonts w:ascii="Cambria" w:eastAsia="Calibri" w:hAnsi="Cambria" w:cs="Calibri"/>
                <w:w w:val="101"/>
              </w:rPr>
              <w:t>n</w:t>
            </w:r>
            <w:r>
              <w:rPr>
                <w:rFonts w:ascii="Cambria" w:eastAsia="Calibri" w:hAnsi="Cambria" w:cs="Calibri"/>
                <w:w w:val="101"/>
              </w:rPr>
              <w:t xml:space="preserve"> and content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43654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E30A16" w14:textId="5F4B59B3" w:rsidR="00E558BC" w:rsidRPr="00126000" w:rsidRDefault="00126000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E558BC" w:rsidRPr="0017510D" w14:paraId="4D09C950" w14:textId="77777777" w:rsidTr="009A328A">
        <w:trPr>
          <w:trHeight w:val="67"/>
        </w:trPr>
        <w:tc>
          <w:tcPr>
            <w:tcW w:w="535" w:type="dxa"/>
          </w:tcPr>
          <w:p w14:paraId="10DA915F" w14:textId="7EF0F2F0" w:rsidR="00E558BC" w:rsidRPr="0017510D" w:rsidRDefault="009A328A" w:rsidP="00126000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8552" w:type="dxa"/>
          </w:tcPr>
          <w:p w14:paraId="2C07B51E" w14:textId="1A476F6B" w:rsidR="00E558BC" w:rsidRPr="0017510D" w:rsidRDefault="00D74CB7" w:rsidP="00126000">
            <w:pPr>
              <w:spacing w:line="36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 xml:space="preserve">Sample </w:t>
            </w:r>
            <w:r w:rsidR="00E558BC" w:rsidRPr="0017510D">
              <w:rPr>
                <w:rFonts w:ascii="Cambria" w:eastAsia="Calibri" w:hAnsi="Cambria" w:cs="Calibri"/>
              </w:rPr>
              <w:t xml:space="preserve">Copy of theoretical and practical </w:t>
            </w:r>
            <w:r>
              <w:rPr>
                <w:rFonts w:ascii="Cambria" w:eastAsia="Calibri" w:hAnsi="Cambria" w:cs="Calibri"/>
              </w:rPr>
              <w:t>assessment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5630637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BBFDF1" w14:textId="2258B429" w:rsidR="00E558BC" w:rsidRPr="00126000" w:rsidRDefault="00126000" w:rsidP="00126000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077788A0" w14:textId="77777777" w:rsidTr="009A328A">
        <w:trPr>
          <w:trHeight w:val="67"/>
        </w:trPr>
        <w:tc>
          <w:tcPr>
            <w:tcW w:w="535" w:type="dxa"/>
          </w:tcPr>
          <w:p w14:paraId="192FFEA9" w14:textId="599BCB5A" w:rsidR="0043124A" w:rsidRPr="0017510D" w:rsidRDefault="009A328A" w:rsidP="0043124A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8552" w:type="dxa"/>
          </w:tcPr>
          <w:p w14:paraId="61495137" w14:textId="0B5A58CA" w:rsidR="0043124A" w:rsidRPr="0017510D" w:rsidRDefault="0043124A" w:rsidP="0043124A">
            <w:pPr>
              <w:spacing w:line="36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>Copy of course evaluation form</w:t>
            </w:r>
            <w:r w:rsidR="00D74CB7">
              <w:rPr>
                <w:rFonts w:ascii="Cambria" w:eastAsia="Calibri" w:hAnsi="Cambria" w:cs="Calibri"/>
              </w:rPr>
              <w:t xml:space="preserve">/ feedback form for </w:t>
            </w:r>
            <w:r w:rsidR="00820A5A">
              <w:rPr>
                <w:rFonts w:ascii="Cambria" w:eastAsia="Calibri" w:hAnsi="Cambria" w:cs="Calibri"/>
              </w:rPr>
              <w:t>candidates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6716175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BD912F" w14:textId="5D94C7EA" w:rsidR="0043124A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66F13139" w14:textId="77777777" w:rsidTr="009A328A">
        <w:trPr>
          <w:trHeight w:val="67"/>
        </w:trPr>
        <w:tc>
          <w:tcPr>
            <w:tcW w:w="535" w:type="dxa"/>
          </w:tcPr>
          <w:p w14:paraId="2F1656FE" w14:textId="26D459B3" w:rsidR="0043124A" w:rsidRPr="0017510D" w:rsidRDefault="009A328A" w:rsidP="0043124A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8552" w:type="dxa"/>
          </w:tcPr>
          <w:p w14:paraId="071411CA" w14:textId="73D77AD1" w:rsidR="0043124A" w:rsidRPr="0017510D" w:rsidRDefault="0043124A" w:rsidP="0043124A">
            <w:pPr>
              <w:spacing w:line="36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 xml:space="preserve">Copy sample of </w:t>
            </w:r>
            <w:r w:rsidRPr="0017510D">
              <w:rPr>
                <w:rFonts w:ascii="Cambria" w:eastAsia="Calibri" w:hAnsi="Cambria" w:cs="Calibri"/>
              </w:rPr>
              <w:t>the</w:t>
            </w:r>
            <w:r w:rsidRPr="0017510D">
              <w:rPr>
                <w:rFonts w:ascii="Cambria" w:eastAsia="Calibri" w:hAnsi="Cambria" w:cs="Calibri"/>
                <w:spacing w:val="4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Ce</w:t>
            </w:r>
            <w:r w:rsidRPr="0017510D">
              <w:rPr>
                <w:rFonts w:ascii="Cambria" w:eastAsia="Calibri" w:hAnsi="Cambria" w:cs="Calibri"/>
                <w:spacing w:val="1"/>
              </w:rPr>
              <w:t>r</w:t>
            </w:r>
            <w:r w:rsidRPr="0017510D">
              <w:rPr>
                <w:rFonts w:ascii="Cambria" w:eastAsia="Calibri" w:hAnsi="Cambria" w:cs="Calibri"/>
              </w:rPr>
              <w:t>ti</w:t>
            </w:r>
            <w:r w:rsidRPr="0017510D">
              <w:rPr>
                <w:rFonts w:ascii="Cambria" w:eastAsia="Calibri" w:hAnsi="Cambria" w:cs="Calibri"/>
                <w:spacing w:val="-1"/>
              </w:rPr>
              <w:t>fi</w:t>
            </w:r>
            <w:r w:rsidRPr="0017510D">
              <w:rPr>
                <w:rFonts w:ascii="Cambria" w:eastAsia="Calibri" w:hAnsi="Cambria" w:cs="Calibri"/>
              </w:rPr>
              <w:t>cate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A</w:t>
            </w:r>
            <w:r w:rsidRPr="0017510D">
              <w:rPr>
                <w:rFonts w:ascii="Cambria" w:eastAsia="Calibri" w:hAnsi="Cambria" w:cs="Calibri"/>
                <w:spacing w:val="-1"/>
              </w:rPr>
              <w:t>wa</w:t>
            </w:r>
            <w:r w:rsidRPr="0017510D">
              <w:rPr>
                <w:rFonts w:ascii="Cambria" w:eastAsia="Calibri" w:hAnsi="Cambria" w:cs="Calibri"/>
              </w:rPr>
              <w:t>rded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to</w:t>
            </w:r>
            <w:r w:rsidRPr="0017510D">
              <w:rPr>
                <w:rFonts w:ascii="Cambria" w:eastAsia="Calibri" w:hAnsi="Cambria" w:cs="Calibri"/>
                <w:spacing w:val="2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Succ</w:t>
            </w:r>
            <w:r w:rsidRPr="0017510D">
              <w:rPr>
                <w:rFonts w:ascii="Cambria" w:eastAsia="Calibri" w:hAnsi="Cambria" w:cs="Calibri"/>
                <w:spacing w:val="1"/>
              </w:rPr>
              <w:t>e</w:t>
            </w:r>
            <w:r w:rsidRPr="0017510D">
              <w:rPr>
                <w:rFonts w:ascii="Cambria" w:eastAsia="Calibri" w:hAnsi="Cambria" w:cs="Calibri"/>
                <w:spacing w:val="-1"/>
              </w:rPr>
              <w:t>ssf</w:t>
            </w:r>
            <w:r w:rsidRPr="0017510D">
              <w:rPr>
                <w:rFonts w:ascii="Cambria" w:eastAsia="Calibri" w:hAnsi="Cambria" w:cs="Calibri"/>
              </w:rPr>
              <w:t>ul</w:t>
            </w:r>
            <w:r w:rsidRPr="0017510D">
              <w:rPr>
                <w:rFonts w:ascii="Cambria" w:eastAsia="Calibri" w:hAnsi="Cambria" w:cs="Calibri"/>
                <w:spacing w:val="8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C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nd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d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t</w:t>
            </w:r>
            <w:r w:rsidRPr="0017510D">
              <w:rPr>
                <w:rFonts w:ascii="Cambria" w:eastAsia="Calibri" w:hAnsi="Cambria" w:cs="Calibri"/>
                <w:spacing w:val="1"/>
              </w:rPr>
              <w:t>e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2146958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FB18BF" w14:textId="6FE2E595" w:rsidR="0043124A" w:rsidRPr="00126000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6EA59D1A" w14:textId="77777777" w:rsidTr="009A328A">
        <w:trPr>
          <w:trHeight w:val="67"/>
        </w:trPr>
        <w:tc>
          <w:tcPr>
            <w:tcW w:w="535" w:type="dxa"/>
          </w:tcPr>
          <w:p w14:paraId="52F8D0D4" w14:textId="02979577" w:rsidR="0043124A" w:rsidRDefault="009A328A" w:rsidP="0043124A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8552" w:type="dxa"/>
          </w:tcPr>
          <w:p w14:paraId="2E702C9C" w14:textId="3584124D" w:rsidR="0043124A" w:rsidRDefault="0043124A" w:rsidP="0043124A">
            <w:pPr>
              <w:spacing w:line="360" w:lineRule="auto"/>
              <w:rPr>
                <w:rFonts w:ascii="Cambria" w:eastAsia="Calibri" w:hAnsi="Cambria" w:cs="Calibri"/>
              </w:rPr>
            </w:pPr>
            <w:r w:rsidRPr="0017510D">
              <w:rPr>
                <w:rFonts w:ascii="Cambria" w:eastAsia="Calibri" w:hAnsi="Cambria" w:cs="Calibri"/>
                <w:spacing w:val="-1"/>
              </w:rPr>
              <w:t>G</w:t>
            </w:r>
            <w:r w:rsidRPr="0017510D">
              <w:rPr>
                <w:rFonts w:ascii="Cambria" w:eastAsia="Calibri" w:hAnsi="Cambria" w:cs="Calibri"/>
              </w:rPr>
              <w:t>u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del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nes</w:t>
            </w:r>
            <w:r w:rsidRPr="0017510D">
              <w:rPr>
                <w:rFonts w:ascii="Cambria" w:eastAsia="Calibri" w:hAnsi="Cambria" w:cs="Calibri"/>
                <w:spacing w:val="8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/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P</w:t>
            </w:r>
            <w:r w:rsidRPr="0017510D">
              <w:rPr>
                <w:rFonts w:ascii="Cambria" w:eastAsia="Calibri" w:hAnsi="Cambria" w:cs="Calibri"/>
              </w:rPr>
              <w:t>rocess</w:t>
            </w:r>
            <w:r w:rsidRPr="0017510D">
              <w:rPr>
                <w:rFonts w:ascii="Cambria" w:eastAsia="Calibri" w:hAnsi="Cambria" w:cs="Calibri"/>
                <w:spacing w:val="6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o</w:t>
            </w:r>
            <w:r w:rsidRPr="0017510D">
              <w:rPr>
                <w:rFonts w:ascii="Cambria" w:eastAsia="Calibri" w:hAnsi="Cambria" w:cs="Calibri"/>
              </w:rPr>
              <w:t>f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Gi</w:t>
            </w:r>
            <w:r w:rsidRPr="0017510D">
              <w:rPr>
                <w:rFonts w:ascii="Cambria" w:eastAsia="Calibri" w:hAnsi="Cambria" w:cs="Calibri"/>
              </w:rPr>
              <w:t>v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ng</w:t>
            </w:r>
            <w:r w:rsidRPr="0017510D">
              <w:rPr>
                <w:rFonts w:ascii="Cambria" w:eastAsia="Calibri" w:hAnsi="Cambria" w:cs="Calibri"/>
                <w:spacing w:val="6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Out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C</w:t>
            </w:r>
            <w:r w:rsidRPr="0017510D">
              <w:rPr>
                <w:rFonts w:ascii="Cambria" w:eastAsia="Calibri" w:hAnsi="Cambria" w:cs="Calibri"/>
                <w:w w:val="101"/>
              </w:rPr>
              <w:t>e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r</w:t>
            </w:r>
            <w:r w:rsidRPr="0017510D">
              <w:rPr>
                <w:rFonts w:ascii="Cambria" w:eastAsia="Calibri" w:hAnsi="Cambria" w:cs="Calibri"/>
                <w:w w:val="101"/>
              </w:rPr>
              <w:t>ti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fi</w:t>
            </w:r>
            <w:r w:rsidRPr="0017510D">
              <w:rPr>
                <w:rFonts w:ascii="Cambria" w:eastAsia="Calibri" w:hAnsi="Cambria" w:cs="Calibri"/>
                <w:w w:val="101"/>
              </w:rPr>
              <w:t>cat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i</w:t>
            </w:r>
            <w:r w:rsidRPr="0017510D">
              <w:rPr>
                <w:rFonts w:ascii="Cambria" w:eastAsia="Calibri" w:hAnsi="Cambria" w:cs="Calibri"/>
                <w:w w:val="101"/>
              </w:rPr>
              <w:t>ons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667715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6C1D1D" w14:textId="2C69FBAF" w:rsidR="0043124A" w:rsidRPr="00126000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4F242911" w14:textId="77777777" w:rsidTr="00185B78">
        <w:trPr>
          <w:trHeight w:val="67"/>
        </w:trPr>
        <w:tc>
          <w:tcPr>
            <w:tcW w:w="10340" w:type="dxa"/>
            <w:gridSpan w:val="3"/>
            <w:shd w:val="clear" w:color="auto" w:fill="D9D9D9" w:themeFill="background1" w:themeFillShade="D9"/>
          </w:tcPr>
          <w:p w14:paraId="0B7CD5D6" w14:textId="72A84961" w:rsidR="0043124A" w:rsidRPr="0017510D" w:rsidRDefault="0043124A" w:rsidP="0043124A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17510D">
              <w:rPr>
                <w:rFonts w:ascii="Cambria" w:eastAsia="Calibri" w:hAnsi="Cambria" w:cs="Calibri"/>
                <w:b/>
              </w:rPr>
              <w:t xml:space="preserve">C. </w:t>
            </w:r>
            <w:r w:rsidR="002C2CFC">
              <w:rPr>
                <w:rFonts w:ascii="Cambria" w:eastAsia="Calibri" w:hAnsi="Cambria" w:cs="Calibri"/>
                <w:b/>
              </w:rPr>
              <w:t xml:space="preserve">INSTRUCTOR/ </w:t>
            </w:r>
            <w:r w:rsidRPr="0017510D">
              <w:rPr>
                <w:rFonts w:ascii="Cambria" w:eastAsia="Calibri" w:hAnsi="Cambria" w:cs="Calibri"/>
                <w:b/>
              </w:rPr>
              <w:t>TRAINER</w:t>
            </w:r>
            <w:r w:rsidR="002C2CFC">
              <w:rPr>
                <w:rFonts w:ascii="Cambria" w:eastAsia="Calibri" w:hAnsi="Cambria" w:cs="Calibri"/>
                <w:b/>
              </w:rPr>
              <w:t>,</w:t>
            </w:r>
            <w:r w:rsidRPr="0017510D">
              <w:rPr>
                <w:rFonts w:ascii="Cambria" w:eastAsia="Calibri" w:hAnsi="Cambria" w:cs="Calibri"/>
                <w:b/>
              </w:rPr>
              <w:t xml:space="preserve"> ASSESSOR</w:t>
            </w:r>
            <w:r w:rsidR="002C2CFC">
              <w:rPr>
                <w:rFonts w:ascii="Cambria" w:eastAsia="Calibri" w:hAnsi="Cambria" w:cs="Calibri"/>
                <w:b/>
              </w:rPr>
              <w:t xml:space="preserve"> &amp;</w:t>
            </w:r>
            <w:r w:rsidRPr="0017510D">
              <w:rPr>
                <w:rFonts w:ascii="Cambria" w:eastAsia="Calibri" w:hAnsi="Cambria" w:cs="Calibri"/>
                <w:b/>
              </w:rPr>
              <w:t xml:space="preserve"> VERIFIER</w:t>
            </w:r>
          </w:p>
        </w:tc>
      </w:tr>
      <w:tr w:rsidR="0043124A" w:rsidRPr="0017510D" w14:paraId="67180270" w14:textId="77777777" w:rsidTr="009A328A">
        <w:trPr>
          <w:trHeight w:val="67"/>
        </w:trPr>
        <w:tc>
          <w:tcPr>
            <w:tcW w:w="535" w:type="dxa"/>
          </w:tcPr>
          <w:p w14:paraId="39483F1A" w14:textId="77777777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1</w:t>
            </w:r>
          </w:p>
        </w:tc>
        <w:tc>
          <w:tcPr>
            <w:tcW w:w="8552" w:type="dxa"/>
          </w:tcPr>
          <w:p w14:paraId="23A99EB1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</w:rPr>
            </w:pPr>
            <w:r w:rsidRPr="0017510D">
              <w:rPr>
                <w:rFonts w:ascii="Cambria" w:eastAsia="Calibri" w:hAnsi="Cambria" w:cs="Calibri"/>
                <w:spacing w:val="1"/>
              </w:rPr>
              <w:t>C</w:t>
            </w:r>
            <w:r w:rsidRPr="0017510D">
              <w:rPr>
                <w:rFonts w:ascii="Cambria" w:eastAsia="Calibri" w:hAnsi="Cambria" w:cs="Calibri"/>
              </w:rPr>
              <w:t>urricu</w:t>
            </w:r>
            <w:r w:rsidRPr="0017510D">
              <w:rPr>
                <w:rFonts w:ascii="Cambria" w:eastAsia="Calibri" w:hAnsi="Cambria" w:cs="Calibri"/>
                <w:spacing w:val="-1"/>
              </w:rPr>
              <w:t>l</w:t>
            </w:r>
            <w:r w:rsidRPr="0017510D">
              <w:rPr>
                <w:rFonts w:ascii="Cambria" w:eastAsia="Calibri" w:hAnsi="Cambria" w:cs="Calibri"/>
              </w:rPr>
              <w:t>um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proofErr w:type="spellStart"/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Vi</w:t>
            </w:r>
            <w:r w:rsidRPr="0017510D">
              <w:rPr>
                <w:rFonts w:ascii="Cambria" w:eastAsia="Calibri" w:hAnsi="Cambria" w:cs="Calibri"/>
                <w:w w:val="101"/>
              </w:rPr>
              <w:t>taes</w:t>
            </w:r>
            <w:proofErr w:type="spellEnd"/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20758882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39A266" w14:textId="1A3E6931" w:rsidR="0043124A" w:rsidRPr="00126000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634829F5" w14:textId="77777777" w:rsidTr="009A328A">
        <w:trPr>
          <w:trHeight w:val="67"/>
        </w:trPr>
        <w:tc>
          <w:tcPr>
            <w:tcW w:w="535" w:type="dxa"/>
          </w:tcPr>
          <w:p w14:paraId="1F22654C" w14:textId="77777777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2</w:t>
            </w:r>
          </w:p>
        </w:tc>
        <w:tc>
          <w:tcPr>
            <w:tcW w:w="8552" w:type="dxa"/>
          </w:tcPr>
          <w:p w14:paraId="0594C996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</w:rPr>
            </w:pPr>
            <w:r w:rsidRPr="0017510D">
              <w:rPr>
                <w:rFonts w:ascii="Cambria" w:eastAsia="Calibri" w:hAnsi="Cambria" w:cs="Calibri"/>
                <w:spacing w:val="-1"/>
              </w:rPr>
              <w:t>Copy of A</w:t>
            </w:r>
            <w:r w:rsidRPr="0017510D">
              <w:rPr>
                <w:rFonts w:ascii="Cambria" w:eastAsia="Calibri" w:hAnsi="Cambria" w:cs="Calibri"/>
              </w:rPr>
              <w:t>cadem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c</w:t>
            </w:r>
            <w:r w:rsidRPr="0017510D">
              <w:rPr>
                <w:rFonts w:ascii="Cambria" w:eastAsia="Calibri" w:hAnsi="Cambria" w:cs="Calibri"/>
                <w:spacing w:val="8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C</w:t>
            </w:r>
            <w:r w:rsidRPr="0017510D">
              <w:rPr>
                <w:rFonts w:ascii="Cambria" w:eastAsia="Calibri" w:hAnsi="Cambria" w:cs="Calibri"/>
                <w:w w:val="101"/>
              </w:rPr>
              <w:t>e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r</w:t>
            </w:r>
            <w:r w:rsidRPr="0017510D">
              <w:rPr>
                <w:rFonts w:ascii="Cambria" w:eastAsia="Calibri" w:hAnsi="Cambria" w:cs="Calibri"/>
                <w:w w:val="101"/>
              </w:rPr>
              <w:t>ti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fi</w:t>
            </w:r>
            <w:r w:rsidRPr="0017510D">
              <w:rPr>
                <w:rFonts w:ascii="Cambria" w:eastAsia="Calibri" w:hAnsi="Cambria" w:cs="Calibri"/>
                <w:w w:val="101"/>
              </w:rPr>
              <w:t>cates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8275969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064314" w14:textId="4DD8353F" w:rsidR="0043124A" w:rsidRPr="00126000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32F9757C" w14:textId="77777777" w:rsidTr="009A328A">
        <w:trPr>
          <w:trHeight w:val="67"/>
        </w:trPr>
        <w:tc>
          <w:tcPr>
            <w:tcW w:w="535" w:type="dxa"/>
          </w:tcPr>
          <w:p w14:paraId="627E9815" w14:textId="77777777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3</w:t>
            </w:r>
          </w:p>
        </w:tc>
        <w:tc>
          <w:tcPr>
            <w:tcW w:w="8552" w:type="dxa"/>
          </w:tcPr>
          <w:p w14:paraId="2D9D560A" w14:textId="2C8FA58E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</w:rPr>
            </w:pPr>
            <w:r w:rsidRPr="0017510D">
              <w:rPr>
                <w:rFonts w:ascii="Cambria" w:eastAsia="Calibri" w:hAnsi="Cambria" w:cs="Calibri"/>
                <w:spacing w:val="-1"/>
              </w:rPr>
              <w:t>Copy of R</w:t>
            </w:r>
            <w:r w:rsidRPr="0017510D">
              <w:rPr>
                <w:rFonts w:ascii="Cambria" w:eastAsia="Calibri" w:hAnsi="Cambria" w:cs="Calibri"/>
              </w:rPr>
              <w:t>elev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nt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Pro</w:t>
            </w:r>
            <w:r w:rsidRPr="0017510D">
              <w:rPr>
                <w:rFonts w:ascii="Cambria" w:eastAsia="Calibri" w:hAnsi="Cambria" w:cs="Calibri"/>
                <w:spacing w:val="-1"/>
              </w:rPr>
              <w:t>f</w:t>
            </w:r>
            <w:r w:rsidRPr="0017510D">
              <w:rPr>
                <w:rFonts w:ascii="Cambria" w:eastAsia="Calibri" w:hAnsi="Cambria" w:cs="Calibri"/>
              </w:rPr>
              <w:t>es</w:t>
            </w:r>
            <w:r w:rsidRPr="0017510D">
              <w:rPr>
                <w:rFonts w:ascii="Cambria" w:eastAsia="Calibri" w:hAnsi="Cambria" w:cs="Calibri"/>
                <w:spacing w:val="-1"/>
              </w:rPr>
              <w:t>si</w:t>
            </w:r>
            <w:r w:rsidRPr="0017510D">
              <w:rPr>
                <w:rFonts w:ascii="Cambria" w:eastAsia="Calibri" w:hAnsi="Cambria" w:cs="Calibri"/>
              </w:rPr>
              <w:t>on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l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r w:rsidRPr="0017510D">
              <w:rPr>
                <w:rFonts w:ascii="Cambria" w:eastAsia="Calibri" w:hAnsi="Cambria" w:cs="Calibri"/>
                <w:w w:val="101"/>
              </w:rPr>
              <w:t>Ce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r</w:t>
            </w:r>
            <w:r w:rsidRPr="0017510D">
              <w:rPr>
                <w:rFonts w:ascii="Cambria" w:eastAsia="Calibri" w:hAnsi="Cambria" w:cs="Calibri"/>
                <w:w w:val="101"/>
              </w:rPr>
              <w:t>ti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fi</w:t>
            </w:r>
            <w:r w:rsidRPr="0017510D">
              <w:rPr>
                <w:rFonts w:ascii="Cambria" w:eastAsia="Calibri" w:hAnsi="Cambria" w:cs="Calibri"/>
                <w:w w:val="101"/>
              </w:rPr>
              <w:t>cates (</w:t>
            </w:r>
            <w:r w:rsidR="00DA7D14" w:rsidRPr="00F951B4">
              <w:rPr>
                <w:rFonts w:ascii="Cambria" w:eastAsia="Calibri" w:hAnsi="Cambria" w:cs="Calibri"/>
                <w:i/>
                <w:w w:val="101"/>
              </w:rPr>
              <w:t>e.g.</w:t>
            </w:r>
            <w:r w:rsidRPr="0017510D">
              <w:rPr>
                <w:rFonts w:ascii="Cambria" w:eastAsia="Calibri" w:hAnsi="Cambria" w:cs="Calibri"/>
                <w:w w:val="101"/>
              </w:rPr>
              <w:t xml:space="preserve"> </w:t>
            </w:r>
            <w:r w:rsidRPr="0017510D">
              <w:rPr>
                <w:rFonts w:ascii="Cambria" w:eastAsia="Calibri" w:hAnsi="Cambria" w:cs="Calibri"/>
                <w:i/>
                <w:w w:val="101"/>
              </w:rPr>
              <w:t>train the trainer</w:t>
            </w:r>
            <w:r w:rsidR="00CF44B9">
              <w:rPr>
                <w:rFonts w:ascii="Cambria" w:eastAsia="Calibri" w:hAnsi="Cambria" w:cs="Calibri"/>
                <w:i/>
                <w:w w:val="101"/>
              </w:rPr>
              <w:t>,</w:t>
            </w:r>
            <w:r w:rsidRPr="0017510D">
              <w:rPr>
                <w:rFonts w:ascii="Cambria" w:eastAsia="Calibri" w:hAnsi="Cambria" w:cs="Calibri"/>
                <w:i/>
                <w:w w:val="101"/>
              </w:rPr>
              <w:t xml:space="preserve"> teaching certificate</w:t>
            </w:r>
            <w:r w:rsidR="00CF44B9">
              <w:rPr>
                <w:rFonts w:ascii="Cambria" w:eastAsia="Calibri" w:hAnsi="Cambria" w:cs="Calibri"/>
                <w:i/>
                <w:w w:val="101"/>
              </w:rPr>
              <w:t>, etc.</w:t>
            </w:r>
            <w:r w:rsidRPr="0017510D">
              <w:rPr>
                <w:rFonts w:ascii="Cambria" w:eastAsia="Calibri" w:hAnsi="Cambria" w:cs="Calibri"/>
                <w:i/>
                <w:w w:val="101"/>
              </w:rPr>
              <w:t>)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84675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FA9381" w14:textId="17451378" w:rsidR="0043124A" w:rsidRPr="00126000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77A931FB" w14:textId="77777777" w:rsidTr="009A328A">
        <w:trPr>
          <w:trHeight w:val="419"/>
        </w:trPr>
        <w:tc>
          <w:tcPr>
            <w:tcW w:w="535" w:type="dxa"/>
          </w:tcPr>
          <w:p w14:paraId="271CE3AD" w14:textId="77777777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4</w:t>
            </w:r>
          </w:p>
        </w:tc>
        <w:tc>
          <w:tcPr>
            <w:tcW w:w="8552" w:type="dxa"/>
          </w:tcPr>
          <w:p w14:paraId="1A571E38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</w:rPr>
            </w:pPr>
            <w:r w:rsidRPr="0017510D">
              <w:rPr>
                <w:rFonts w:ascii="Cambria" w:eastAsia="Calibri" w:hAnsi="Cambria" w:cs="Calibri"/>
              </w:rPr>
              <w:t>Copy of Relevant S</w:t>
            </w:r>
            <w:r w:rsidRPr="0017510D">
              <w:rPr>
                <w:rFonts w:ascii="Cambria" w:eastAsia="Calibri" w:hAnsi="Cambria" w:cs="Calibri"/>
                <w:spacing w:val="-1"/>
              </w:rPr>
              <w:t>af</w:t>
            </w:r>
            <w:r w:rsidRPr="0017510D">
              <w:rPr>
                <w:rFonts w:ascii="Cambria" w:eastAsia="Calibri" w:hAnsi="Cambria" w:cs="Calibri"/>
              </w:rPr>
              <w:t>e</w:t>
            </w:r>
            <w:r w:rsidRPr="0017510D">
              <w:rPr>
                <w:rFonts w:ascii="Cambria" w:eastAsia="Calibri" w:hAnsi="Cambria" w:cs="Calibri"/>
                <w:spacing w:val="1"/>
              </w:rPr>
              <w:t>t</w:t>
            </w:r>
            <w:r w:rsidRPr="0017510D">
              <w:rPr>
                <w:rFonts w:ascii="Cambria" w:eastAsia="Calibri" w:hAnsi="Cambria" w:cs="Calibri"/>
              </w:rPr>
              <w:t>y</w:t>
            </w:r>
            <w:r w:rsidRPr="0017510D">
              <w:rPr>
                <w:rFonts w:ascii="Cambria" w:eastAsia="Calibri" w:hAnsi="Cambria" w:cs="Calibri"/>
                <w:spacing w:val="5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nd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He</w:t>
            </w:r>
            <w:r w:rsidRPr="0017510D">
              <w:rPr>
                <w:rFonts w:ascii="Cambria" w:eastAsia="Calibri" w:hAnsi="Cambria" w:cs="Calibri"/>
                <w:spacing w:val="-1"/>
              </w:rPr>
              <w:t>al</w:t>
            </w:r>
            <w:r w:rsidRPr="0017510D">
              <w:rPr>
                <w:rFonts w:ascii="Cambria" w:eastAsia="Calibri" w:hAnsi="Cambria" w:cs="Calibri"/>
              </w:rPr>
              <w:t>th</w:t>
            </w:r>
            <w:r w:rsidRPr="0017510D">
              <w:rPr>
                <w:rFonts w:ascii="Cambria" w:eastAsia="Calibri" w:hAnsi="Cambria" w:cs="Calibri"/>
                <w:spacing w:val="5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Tr</w:t>
            </w:r>
            <w:r w:rsidRPr="0017510D">
              <w:rPr>
                <w:rFonts w:ascii="Cambria" w:eastAsia="Calibri" w:hAnsi="Cambria" w:cs="Calibri"/>
                <w:spacing w:val="-1"/>
              </w:rPr>
              <w:t>ai</w:t>
            </w:r>
            <w:r w:rsidRPr="0017510D">
              <w:rPr>
                <w:rFonts w:ascii="Cambria" w:eastAsia="Calibri" w:hAnsi="Cambria" w:cs="Calibri"/>
              </w:rPr>
              <w:t>n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ng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  <w:w w:val="101"/>
              </w:rPr>
              <w:t>Ce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r</w:t>
            </w:r>
            <w:r w:rsidRPr="0017510D">
              <w:rPr>
                <w:rFonts w:ascii="Cambria" w:eastAsia="Calibri" w:hAnsi="Cambria" w:cs="Calibri"/>
                <w:w w:val="101"/>
              </w:rPr>
              <w:t>ti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fi</w:t>
            </w:r>
            <w:r w:rsidRPr="0017510D">
              <w:rPr>
                <w:rFonts w:ascii="Cambria" w:eastAsia="Calibri" w:hAnsi="Cambria" w:cs="Calibri"/>
                <w:w w:val="101"/>
              </w:rPr>
              <w:t>cates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609502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2F10EE" w14:textId="621F84A5" w:rsidR="0043124A" w:rsidRPr="00126000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3404BBDB" w14:textId="77777777" w:rsidTr="00185B78">
        <w:trPr>
          <w:trHeight w:val="67"/>
        </w:trPr>
        <w:tc>
          <w:tcPr>
            <w:tcW w:w="10340" w:type="dxa"/>
            <w:gridSpan w:val="3"/>
            <w:shd w:val="clear" w:color="auto" w:fill="D9D9D9" w:themeFill="background1" w:themeFillShade="D9"/>
          </w:tcPr>
          <w:p w14:paraId="6E14EE3E" w14:textId="12D4DC3F" w:rsidR="0043124A" w:rsidRPr="005F1575" w:rsidRDefault="0043124A" w:rsidP="0043124A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5F1575">
              <w:rPr>
                <w:rFonts w:ascii="Cambria" w:eastAsia="Calibri" w:hAnsi="Cambria" w:cs="Calibri"/>
                <w:b/>
                <w:spacing w:val="-1"/>
              </w:rPr>
              <w:t xml:space="preserve">D. TRAINING </w:t>
            </w:r>
            <w:r w:rsidR="006950DD" w:rsidRPr="005F1575">
              <w:rPr>
                <w:rFonts w:ascii="Cambria" w:eastAsia="Calibri" w:hAnsi="Cambria" w:cs="Calibri"/>
                <w:b/>
                <w:spacing w:val="-1"/>
              </w:rPr>
              <w:t xml:space="preserve">PREMISES, </w:t>
            </w:r>
            <w:r w:rsidRPr="005F1575">
              <w:rPr>
                <w:rFonts w:ascii="Cambria" w:eastAsia="Calibri" w:hAnsi="Cambria" w:cs="Calibri"/>
                <w:b/>
                <w:spacing w:val="-1"/>
              </w:rPr>
              <w:t>FACILITIES AND EQUIPMENT</w:t>
            </w:r>
          </w:p>
        </w:tc>
      </w:tr>
      <w:tr w:rsidR="0043124A" w:rsidRPr="0017510D" w14:paraId="3DC26DF8" w14:textId="77777777" w:rsidTr="009A328A">
        <w:trPr>
          <w:trHeight w:val="67"/>
        </w:trPr>
        <w:tc>
          <w:tcPr>
            <w:tcW w:w="535" w:type="dxa"/>
          </w:tcPr>
          <w:p w14:paraId="34A799CD" w14:textId="77777777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1</w:t>
            </w:r>
          </w:p>
        </w:tc>
        <w:tc>
          <w:tcPr>
            <w:tcW w:w="8552" w:type="dxa"/>
          </w:tcPr>
          <w:p w14:paraId="1CC40DC3" w14:textId="1DCEF55B" w:rsidR="0043124A" w:rsidRPr="005F1575" w:rsidRDefault="0043124A" w:rsidP="0043124A">
            <w:pPr>
              <w:spacing w:line="360" w:lineRule="auto"/>
              <w:ind w:left="16" w:right="72"/>
              <w:rPr>
                <w:rFonts w:ascii="Cambria" w:eastAsia="Calibri" w:hAnsi="Cambria" w:cs="Calibri"/>
                <w:spacing w:val="-1"/>
              </w:rPr>
            </w:pPr>
            <w:r w:rsidRPr="005F1575">
              <w:rPr>
                <w:rFonts w:ascii="Cambria" w:eastAsia="Calibri" w:hAnsi="Cambria" w:cs="Calibri"/>
                <w:spacing w:val="-1"/>
              </w:rPr>
              <w:t>P</w:t>
            </w:r>
            <w:r w:rsidRPr="005F1575">
              <w:rPr>
                <w:rFonts w:ascii="Cambria" w:eastAsia="Calibri" w:hAnsi="Cambria" w:cs="Calibri"/>
              </w:rPr>
              <w:t>hotogr</w:t>
            </w:r>
            <w:r w:rsidRPr="005F1575">
              <w:rPr>
                <w:rFonts w:ascii="Cambria" w:eastAsia="Calibri" w:hAnsi="Cambria" w:cs="Calibri"/>
                <w:spacing w:val="-1"/>
              </w:rPr>
              <w:t>a</w:t>
            </w:r>
            <w:r w:rsidRPr="005F1575">
              <w:rPr>
                <w:rFonts w:ascii="Cambria" w:eastAsia="Calibri" w:hAnsi="Cambria" w:cs="Calibri"/>
              </w:rPr>
              <w:t>phs</w:t>
            </w:r>
            <w:r w:rsidRPr="005F1575">
              <w:rPr>
                <w:rFonts w:ascii="Cambria" w:eastAsia="Calibri" w:hAnsi="Cambria" w:cs="Calibri"/>
                <w:spacing w:val="10"/>
              </w:rPr>
              <w:t xml:space="preserve"> </w:t>
            </w:r>
            <w:r w:rsidRPr="005F1575">
              <w:rPr>
                <w:rFonts w:ascii="Cambria" w:eastAsia="Calibri" w:hAnsi="Cambria" w:cs="Calibri"/>
                <w:spacing w:val="-1"/>
              </w:rPr>
              <w:t>a</w:t>
            </w:r>
            <w:r w:rsidRPr="005F1575">
              <w:rPr>
                <w:rFonts w:ascii="Cambria" w:eastAsia="Calibri" w:hAnsi="Cambria" w:cs="Calibri"/>
              </w:rPr>
              <w:t>nd</w:t>
            </w:r>
            <w:r w:rsidRPr="005F1575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5F1575">
              <w:rPr>
                <w:rFonts w:ascii="Cambria" w:eastAsia="Calibri" w:hAnsi="Cambria" w:cs="Calibri"/>
              </w:rPr>
              <w:t>L</w:t>
            </w:r>
            <w:r w:rsidRPr="005F1575">
              <w:rPr>
                <w:rFonts w:ascii="Cambria" w:eastAsia="Calibri" w:hAnsi="Cambria" w:cs="Calibri"/>
                <w:spacing w:val="-1"/>
              </w:rPr>
              <w:t>ay</w:t>
            </w:r>
            <w:r w:rsidRPr="005F1575">
              <w:rPr>
                <w:rFonts w:ascii="Cambria" w:eastAsia="Calibri" w:hAnsi="Cambria" w:cs="Calibri"/>
              </w:rPr>
              <w:t>out</w:t>
            </w:r>
            <w:r w:rsidRPr="005F1575">
              <w:rPr>
                <w:rFonts w:ascii="Cambria" w:eastAsia="Calibri" w:hAnsi="Cambria" w:cs="Calibri"/>
                <w:spacing w:val="5"/>
              </w:rPr>
              <w:t xml:space="preserve"> </w:t>
            </w:r>
            <w:r w:rsidRPr="005F1575">
              <w:rPr>
                <w:rFonts w:ascii="Cambria" w:eastAsia="Calibri" w:hAnsi="Cambria" w:cs="Calibri"/>
                <w:spacing w:val="-1"/>
              </w:rPr>
              <w:t>Pla</w:t>
            </w:r>
            <w:r w:rsidRPr="005F1575">
              <w:rPr>
                <w:rFonts w:ascii="Cambria" w:eastAsia="Calibri" w:hAnsi="Cambria" w:cs="Calibri"/>
              </w:rPr>
              <w:t>n</w:t>
            </w:r>
            <w:r w:rsidRPr="005F1575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5F1575">
              <w:rPr>
                <w:rFonts w:ascii="Cambria" w:eastAsia="Calibri" w:hAnsi="Cambria" w:cs="Calibri"/>
                <w:spacing w:val="-1"/>
              </w:rPr>
              <w:t>o</w:t>
            </w:r>
            <w:r w:rsidRPr="005F1575">
              <w:rPr>
                <w:rFonts w:ascii="Cambria" w:eastAsia="Calibri" w:hAnsi="Cambria" w:cs="Calibri"/>
              </w:rPr>
              <w:t>f</w:t>
            </w:r>
            <w:r w:rsidRPr="005F1575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5F1575">
              <w:rPr>
                <w:rFonts w:ascii="Cambria" w:eastAsia="Calibri" w:hAnsi="Cambria" w:cs="Calibri"/>
              </w:rPr>
              <w:t>Tr</w:t>
            </w:r>
            <w:r w:rsidRPr="005F1575">
              <w:rPr>
                <w:rFonts w:ascii="Cambria" w:eastAsia="Calibri" w:hAnsi="Cambria" w:cs="Calibri"/>
                <w:spacing w:val="-1"/>
              </w:rPr>
              <w:t>ai</w:t>
            </w:r>
            <w:r w:rsidRPr="005F1575">
              <w:rPr>
                <w:rFonts w:ascii="Cambria" w:eastAsia="Calibri" w:hAnsi="Cambria" w:cs="Calibri"/>
              </w:rPr>
              <w:t>n</w:t>
            </w:r>
            <w:r w:rsidRPr="005F1575">
              <w:rPr>
                <w:rFonts w:ascii="Cambria" w:eastAsia="Calibri" w:hAnsi="Cambria" w:cs="Calibri"/>
                <w:spacing w:val="-1"/>
              </w:rPr>
              <w:t>i</w:t>
            </w:r>
            <w:r w:rsidRPr="005F1575">
              <w:rPr>
                <w:rFonts w:ascii="Cambria" w:eastAsia="Calibri" w:hAnsi="Cambria" w:cs="Calibri"/>
              </w:rPr>
              <w:t>ng</w:t>
            </w:r>
            <w:r w:rsidRPr="005F1575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5F1575">
              <w:rPr>
                <w:rFonts w:ascii="Cambria" w:eastAsia="Calibri" w:hAnsi="Cambria" w:cs="Calibri"/>
                <w:spacing w:val="-1"/>
              </w:rPr>
              <w:t>P</w:t>
            </w:r>
            <w:r w:rsidRPr="005F1575">
              <w:rPr>
                <w:rFonts w:ascii="Cambria" w:eastAsia="Calibri" w:hAnsi="Cambria" w:cs="Calibri"/>
              </w:rPr>
              <w:t>r</w:t>
            </w:r>
            <w:r w:rsidRPr="005F1575">
              <w:rPr>
                <w:rFonts w:ascii="Cambria" w:eastAsia="Calibri" w:hAnsi="Cambria" w:cs="Calibri"/>
                <w:spacing w:val="1"/>
              </w:rPr>
              <w:t>e</w:t>
            </w:r>
            <w:r w:rsidRPr="005F1575">
              <w:rPr>
                <w:rFonts w:ascii="Cambria" w:eastAsia="Calibri" w:hAnsi="Cambria" w:cs="Calibri"/>
              </w:rPr>
              <w:t>m</w:t>
            </w:r>
            <w:r w:rsidRPr="005F1575">
              <w:rPr>
                <w:rFonts w:ascii="Cambria" w:eastAsia="Calibri" w:hAnsi="Cambria" w:cs="Calibri"/>
                <w:spacing w:val="-1"/>
              </w:rPr>
              <w:t>is</w:t>
            </w:r>
            <w:r w:rsidRPr="005F1575">
              <w:rPr>
                <w:rFonts w:ascii="Cambria" w:eastAsia="Calibri" w:hAnsi="Cambria" w:cs="Calibri"/>
              </w:rPr>
              <w:t>es</w:t>
            </w:r>
            <w:r w:rsidR="006950DD" w:rsidRPr="005F1575">
              <w:rPr>
                <w:rFonts w:ascii="Cambria" w:eastAsia="Calibri" w:hAnsi="Cambria" w:cs="Calibri"/>
              </w:rPr>
              <w:t>/Facilities</w:t>
            </w:r>
            <w:r w:rsidRPr="005F1575">
              <w:rPr>
                <w:rFonts w:ascii="Cambria" w:eastAsia="Calibri" w:hAnsi="Cambria" w:cs="Calibri"/>
                <w:spacing w:val="8"/>
              </w:rPr>
              <w:t xml:space="preserve"> 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597643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50C5D6" w14:textId="692055D2" w:rsidR="0043124A" w:rsidRPr="00126000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14D7EA64" w14:textId="77777777" w:rsidTr="009A328A">
        <w:trPr>
          <w:trHeight w:val="67"/>
        </w:trPr>
        <w:tc>
          <w:tcPr>
            <w:tcW w:w="535" w:type="dxa"/>
          </w:tcPr>
          <w:p w14:paraId="6701AB04" w14:textId="77777777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2</w:t>
            </w:r>
          </w:p>
        </w:tc>
        <w:tc>
          <w:tcPr>
            <w:tcW w:w="8552" w:type="dxa"/>
          </w:tcPr>
          <w:p w14:paraId="460AB62F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  <w:spacing w:val="-1"/>
              </w:rPr>
            </w:pPr>
            <w:r w:rsidRPr="0017510D">
              <w:rPr>
                <w:rFonts w:ascii="Cambria" w:eastAsia="Calibri" w:hAnsi="Cambria" w:cs="Calibri"/>
                <w:spacing w:val="-1"/>
              </w:rPr>
              <w:t>P</w:t>
            </w:r>
            <w:r w:rsidRPr="0017510D">
              <w:rPr>
                <w:rFonts w:ascii="Cambria" w:eastAsia="Calibri" w:hAnsi="Cambria" w:cs="Calibri"/>
              </w:rPr>
              <w:t>hotogr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phs</w:t>
            </w:r>
            <w:r w:rsidRPr="0017510D">
              <w:rPr>
                <w:rFonts w:ascii="Cambria" w:eastAsia="Calibri" w:hAnsi="Cambria" w:cs="Calibri"/>
                <w:spacing w:val="10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nd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L</w:t>
            </w:r>
            <w:r w:rsidRPr="0017510D">
              <w:rPr>
                <w:rFonts w:ascii="Cambria" w:eastAsia="Calibri" w:hAnsi="Cambria" w:cs="Calibri"/>
                <w:spacing w:val="-1"/>
              </w:rPr>
              <w:t>ay</w:t>
            </w:r>
            <w:r w:rsidRPr="0017510D">
              <w:rPr>
                <w:rFonts w:ascii="Cambria" w:eastAsia="Calibri" w:hAnsi="Cambria" w:cs="Calibri"/>
              </w:rPr>
              <w:t>out</w:t>
            </w:r>
            <w:r w:rsidRPr="0017510D">
              <w:rPr>
                <w:rFonts w:ascii="Cambria" w:eastAsia="Calibri" w:hAnsi="Cambria" w:cs="Calibri"/>
                <w:spacing w:val="5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Pla</w:t>
            </w:r>
            <w:r w:rsidRPr="0017510D">
              <w:rPr>
                <w:rFonts w:ascii="Cambria" w:eastAsia="Calibri" w:hAnsi="Cambria" w:cs="Calibri"/>
              </w:rPr>
              <w:t>n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o</w:t>
            </w:r>
            <w:r w:rsidRPr="0017510D">
              <w:rPr>
                <w:rFonts w:ascii="Cambria" w:eastAsia="Calibri" w:hAnsi="Cambria" w:cs="Calibri"/>
              </w:rPr>
              <w:t>f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the</w:t>
            </w:r>
            <w:r w:rsidRPr="0017510D">
              <w:rPr>
                <w:rFonts w:ascii="Cambria" w:eastAsia="Calibri" w:hAnsi="Cambria" w:cs="Calibri"/>
                <w:spacing w:val="4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P</w:t>
            </w:r>
            <w:r w:rsidRPr="0017510D">
              <w:rPr>
                <w:rFonts w:ascii="Cambria" w:eastAsia="Calibri" w:hAnsi="Cambria" w:cs="Calibri"/>
              </w:rPr>
              <w:t>r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c</w:t>
            </w:r>
            <w:r w:rsidRPr="0017510D">
              <w:rPr>
                <w:rFonts w:ascii="Cambria" w:eastAsia="Calibri" w:hAnsi="Cambria" w:cs="Calibri"/>
                <w:spacing w:val="1"/>
              </w:rPr>
              <w:t>t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cal</w:t>
            </w:r>
            <w:r w:rsidRPr="0017510D">
              <w:rPr>
                <w:rFonts w:ascii="Cambria" w:eastAsia="Calibri" w:hAnsi="Cambria" w:cs="Calibri"/>
                <w:spacing w:val="6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Tr</w:t>
            </w:r>
            <w:r w:rsidRPr="0017510D">
              <w:rPr>
                <w:rFonts w:ascii="Cambria" w:eastAsia="Calibri" w:hAnsi="Cambria" w:cs="Calibri"/>
                <w:spacing w:val="-1"/>
              </w:rPr>
              <w:t>ai</w:t>
            </w:r>
            <w:r w:rsidRPr="0017510D">
              <w:rPr>
                <w:rFonts w:ascii="Cambria" w:eastAsia="Calibri" w:hAnsi="Cambria" w:cs="Calibri"/>
              </w:rPr>
              <w:t>n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ng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A</w:t>
            </w:r>
            <w:r w:rsidRPr="0017510D">
              <w:rPr>
                <w:rFonts w:ascii="Cambria" w:eastAsia="Calibri" w:hAnsi="Cambria" w:cs="Calibri"/>
                <w:w w:val="101"/>
              </w:rPr>
              <w:t>r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e</w:t>
            </w:r>
            <w:r w:rsidRPr="0017510D">
              <w:rPr>
                <w:rFonts w:ascii="Cambria" w:eastAsia="Calibri" w:hAnsi="Cambria" w:cs="Calibri"/>
                <w:w w:val="101"/>
              </w:rPr>
              <w:t>a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8233164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FBFAF9" w14:textId="0E42C76A" w:rsidR="0043124A" w:rsidRPr="00126000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2A82CBA2" w14:textId="77777777" w:rsidTr="009A328A">
        <w:trPr>
          <w:trHeight w:val="67"/>
        </w:trPr>
        <w:tc>
          <w:tcPr>
            <w:tcW w:w="535" w:type="dxa"/>
          </w:tcPr>
          <w:p w14:paraId="3A47C031" w14:textId="77777777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3</w:t>
            </w:r>
          </w:p>
        </w:tc>
        <w:tc>
          <w:tcPr>
            <w:tcW w:w="8552" w:type="dxa"/>
          </w:tcPr>
          <w:p w14:paraId="6DA4E4AD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  <w:spacing w:val="-1"/>
              </w:rPr>
            </w:pPr>
            <w:r>
              <w:rPr>
                <w:rFonts w:ascii="Cambria" w:eastAsia="Calibri" w:hAnsi="Cambria" w:cs="Calibri"/>
              </w:rPr>
              <w:t>List and Photographs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of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Equ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pment</w:t>
            </w:r>
            <w:r w:rsidRPr="0017510D">
              <w:rPr>
                <w:rFonts w:ascii="Cambria" w:eastAsia="Calibri" w:hAnsi="Cambria" w:cs="Calibri"/>
                <w:spacing w:val="8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f</w:t>
            </w:r>
            <w:r w:rsidRPr="0017510D">
              <w:rPr>
                <w:rFonts w:ascii="Cambria" w:eastAsia="Calibri" w:hAnsi="Cambria" w:cs="Calibri"/>
              </w:rPr>
              <w:t>or</w:t>
            </w:r>
            <w:r w:rsidRPr="0017510D">
              <w:rPr>
                <w:rFonts w:ascii="Cambria" w:eastAsia="Calibri" w:hAnsi="Cambria" w:cs="Calibri"/>
                <w:spacing w:val="2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P</w:t>
            </w:r>
            <w:r w:rsidRPr="0017510D">
              <w:rPr>
                <w:rFonts w:ascii="Cambria" w:eastAsia="Calibri" w:hAnsi="Cambria" w:cs="Calibri"/>
              </w:rPr>
              <w:t>r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c</w:t>
            </w:r>
            <w:r w:rsidRPr="0017510D">
              <w:rPr>
                <w:rFonts w:ascii="Cambria" w:eastAsia="Calibri" w:hAnsi="Cambria" w:cs="Calibri"/>
                <w:spacing w:val="1"/>
              </w:rPr>
              <w:t>t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cal</w:t>
            </w:r>
            <w:r w:rsidRPr="0017510D">
              <w:rPr>
                <w:rFonts w:ascii="Cambria" w:eastAsia="Calibri" w:hAnsi="Cambria" w:cs="Calibri"/>
                <w:spacing w:val="6"/>
              </w:rPr>
              <w:t xml:space="preserve"> </w:t>
            </w:r>
            <w:r w:rsidRPr="0017510D">
              <w:rPr>
                <w:rFonts w:ascii="Cambria" w:eastAsia="Calibri" w:hAnsi="Cambria" w:cs="Calibri"/>
                <w:w w:val="101"/>
              </w:rPr>
              <w:t>S</w:t>
            </w:r>
            <w:r w:rsidRPr="0017510D">
              <w:rPr>
                <w:rFonts w:ascii="Cambria" w:eastAsia="Calibri" w:hAnsi="Cambria" w:cs="Calibri"/>
                <w:spacing w:val="1"/>
                <w:w w:val="101"/>
              </w:rPr>
              <w:t>e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ssi</w:t>
            </w:r>
            <w:r w:rsidRPr="0017510D">
              <w:rPr>
                <w:rFonts w:ascii="Cambria" w:eastAsia="Calibri" w:hAnsi="Cambria" w:cs="Calibri"/>
                <w:w w:val="101"/>
              </w:rPr>
              <w:t>on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708218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E5A89F" w14:textId="183D2DA8" w:rsidR="0043124A" w:rsidRPr="00D13338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73F82030" w14:textId="77777777" w:rsidTr="009A328A">
        <w:trPr>
          <w:trHeight w:val="67"/>
        </w:trPr>
        <w:tc>
          <w:tcPr>
            <w:tcW w:w="535" w:type="dxa"/>
          </w:tcPr>
          <w:p w14:paraId="521E6D1C" w14:textId="0160C2DA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8552" w:type="dxa"/>
          </w:tcPr>
          <w:p w14:paraId="744CA1B6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  <w:spacing w:val="-1"/>
              </w:rPr>
            </w:pPr>
            <w:r w:rsidRPr="0017510D">
              <w:rPr>
                <w:rFonts w:ascii="Cambria" w:eastAsia="Calibri" w:hAnsi="Cambria" w:cs="Calibri"/>
                <w:spacing w:val="1"/>
              </w:rPr>
              <w:t>C</w:t>
            </w:r>
            <w:r w:rsidRPr="0017510D">
              <w:rPr>
                <w:rFonts w:ascii="Cambria" w:eastAsia="Calibri" w:hAnsi="Cambria" w:cs="Calibri"/>
              </w:rPr>
              <w:t>e</w:t>
            </w:r>
            <w:r w:rsidRPr="0017510D">
              <w:rPr>
                <w:rFonts w:ascii="Cambria" w:eastAsia="Calibri" w:hAnsi="Cambria" w:cs="Calibri"/>
                <w:spacing w:val="1"/>
              </w:rPr>
              <w:t>r</w:t>
            </w:r>
            <w:r w:rsidRPr="0017510D">
              <w:rPr>
                <w:rFonts w:ascii="Cambria" w:eastAsia="Calibri" w:hAnsi="Cambria" w:cs="Calibri"/>
              </w:rPr>
              <w:t>ti</w:t>
            </w:r>
            <w:r w:rsidRPr="0017510D">
              <w:rPr>
                <w:rFonts w:ascii="Cambria" w:eastAsia="Calibri" w:hAnsi="Cambria" w:cs="Calibri"/>
                <w:spacing w:val="-1"/>
              </w:rPr>
              <w:t>fi</w:t>
            </w:r>
            <w:r w:rsidRPr="0017510D">
              <w:rPr>
                <w:rFonts w:ascii="Cambria" w:eastAsia="Calibri" w:hAnsi="Cambria" w:cs="Calibri"/>
              </w:rPr>
              <w:t>cat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on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of</w:t>
            </w:r>
            <w:r w:rsidRPr="0017510D">
              <w:rPr>
                <w:rFonts w:ascii="Cambria" w:eastAsia="Calibri" w:hAnsi="Cambria" w:cs="Calibri"/>
                <w:spacing w:val="1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ny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Equ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pment</w:t>
            </w:r>
            <w:r w:rsidRPr="0017510D">
              <w:rPr>
                <w:rFonts w:ascii="Cambria" w:eastAsia="Calibri" w:hAnsi="Cambria" w:cs="Calibri"/>
                <w:spacing w:val="8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U</w:t>
            </w:r>
            <w:r w:rsidRPr="0017510D">
              <w:rPr>
                <w:rFonts w:ascii="Cambria" w:eastAsia="Calibri" w:hAnsi="Cambria" w:cs="Calibri"/>
                <w:spacing w:val="-1"/>
              </w:rPr>
              <w:t>s</w:t>
            </w:r>
            <w:r w:rsidRPr="0017510D">
              <w:rPr>
                <w:rFonts w:ascii="Cambria" w:eastAsia="Calibri" w:hAnsi="Cambria" w:cs="Calibri"/>
              </w:rPr>
              <w:t>ed</w:t>
            </w:r>
            <w:r w:rsidRPr="0017510D">
              <w:rPr>
                <w:rFonts w:ascii="Cambria" w:eastAsia="Calibri" w:hAnsi="Cambria" w:cs="Calibri"/>
                <w:spacing w:val="4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Dur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ng</w:t>
            </w:r>
            <w:r w:rsidRPr="0017510D">
              <w:rPr>
                <w:rFonts w:ascii="Cambria" w:eastAsia="Calibri" w:hAnsi="Cambria" w:cs="Calibri"/>
                <w:spacing w:val="6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P</w:t>
            </w:r>
            <w:r w:rsidRPr="0017510D">
              <w:rPr>
                <w:rFonts w:ascii="Cambria" w:eastAsia="Calibri" w:hAnsi="Cambria" w:cs="Calibri"/>
              </w:rPr>
              <w:t>r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c</w:t>
            </w:r>
            <w:r w:rsidRPr="0017510D">
              <w:rPr>
                <w:rFonts w:ascii="Cambria" w:eastAsia="Calibri" w:hAnsi="Cambria" w:cs="Calibri"/>
                <w:spacing w:val="1"/>
              </w:rPr>
              <w:t>t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cal</w:t>
            </w:r>
            <w:r w:rsidRPr="0017510D">
              <w:rPr>
                <w:rFonts w:ascii="Cambria" w:eastAsia="Calibri" w:hAnsi="Cambria" w:cs="Calibri"/>
                <w:spacing w:val="6"/>
              </w:rPr>
              <w:t xml:space="preserve"> </w:t>
            </w:r>
            <w:r w:rsidRPr="0017510D">
              <w:rPr>
                <w:rFonts w:ascii="Cambria" w:eastAsia="Calibri" w:hAnsi="Cambria" w:cs="Calibri"/>
                <w:w w:val="101"/>
              </w:rPr>
              <w:t>Tr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ai</w:t>
            </w:r>
            <w:r w:rsidRPr="0017510D">
              <w:rPr>
                <w:rFonts w:ascii="Cambria" w:eastAsia="Calibri" w:hAnsi="Cambria" w:cs="Calibri"/>
                <w:w w:val="101"/>
              </w:rPr>
              <w:t>n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i</w:t>
            </w:r>
            <w:r w:rsidRPr="0017510D">
              <w:rPr>
                <w:rFonts w:ascii="Cambria" w:eastAsia="Calibri" w:hAnsi="Cambria" w:cs="Calibri"/>
                <w:w w:val="101"/>
              </w:rPr>
              <w:t>ng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1750336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E4BB74" w14:textId="7C58D046" w:rsidR="0043124A" w:rsidRPr="00D13338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0C130AD9" w14:textId="77777777" w:rsidTr="00185B78">
        <w:trPr>
          <w:trHeight w:val="67"/>
        </w:trPr>
        <w:tc>
          <w:tcPr>
            <w:tcW w:w="10340" w:type="dxa"/>
            <w:gridSpan w:val="3"/>
            <w:shd w:val="clear" w:color="auto" w:fill="D9D9D9" w:themeFill="background1" w:themeFillShade="D9"/>
          </w:tcPr>
          <w:p w14:paraId="10F7C37B" w14:textId="6A00900E" w:rsidR="0043124A" w:rsidRPr="0017510D" w:rsidRDefault="0043124A" w:rsidP="0043124A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eastAsia="Calibri" w:hAnsi="Cambria" w:cs="Calibri"/>
                <w:b/>
                <w:spacing w:val="-1"/>
              </w:rPr>
              <w:t>E</w:t>
            </w:r>
            <w:r w:rsidRPr="0017510D">
              <w:rPr>
                <w:rFonts w:ascii="Cambria" w:eastAsia="Calibri" w:hAnsi="Cambria" w:cs="Calibri"/>
                <w:b/>
                <w:spacing w:val="-1"/>
              </w:rPr>
              <w:t xml:space="preserve">. EMERGENCY PROCEDURES </w:t>
            </w:r>
          </w:p>
        </w:tc>
      </w:tr>
      <w:tr w:rsidR="0043124A" w:rsidRPr="0017510D" w14:paraId="4BF7C341" w14:textId="77777777" w:rsidTr="009A328A">
        <w:trPr>
          <w:trHeight w:val="67"/>
        </w:trPr>
        <w:tc>
          <w:tcPr>
            <w:tcW w:w="535" w:type="dxa"/>
          </w:tcPr>
          <w:p w14:paraId="5193CD0B" w14:textId="77777777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1</w:t>
            </w:r>
          </w:p>
        </w:tc>
        <w:tc>
          <w:tcPr>
            <w:tcW w:w="8552" w:type="dxa"/>
          </w:tcPr>
          <w:p w14:paraId="2E2E1143" w14:textId="6D47D039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  <w:spacing w:val="-1"/>
              </w:rPr>
            </w:pPr>
            <w:r w:rsidRPr="0017510D">
              <w:rPr>
                <w:rFonts w:ascii="Cambria" w:eastAsia="Calibri" w:hAnsi="Cambria" w:cs="Calibri"/>
              </w:rPr>
              <w:t>Eme</w:t>
            </w:r>
            <w:r w:rsidRPr="0017510D">
              <w:rPr>
                <w:rFonts w:ascii="Cambria" w:eastAsia="Calibri" w:hAnsi="Cambria" w:cs="Calibri"/>
                <w:spacing w:val="1"/>
              </w:rPr>
              <w:t>rg</w:t>
            </w:r>
            <w:r w:rsidRPr="0017510D">
              <w:rPr>
                <w:rFonts w:ascii="Cambria" w:eastAsia="Calibri" w:hAnsi="Cambria" w:cs="Calibri"/>
              </w:rPr>
              <w:t>en</w:t>
            </w:r>
            <w:r w:rsidRPr="0017510D">
              <w:rPr>
                <w:rFonts w:ascii="Cambria" w:eastAsia="Calibri" w:hAnsi="Cambria" w:cs="Calibri"/>
                <w:spacing w:val="1"/>
              </w:rPr>
              <w:t>c</w:t>
            </w:r>
            <w:r w:rsidRPr="0017510D">
              <w:rPr>
                <w:rFonts w:ascii="Cambria" w:eastAsia="Calibri" w:hAnsi="Cambria" w:cs="Calibri"/>
              </w:rPr>
              <w:t>y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E</w:t>
            </w:r>
            <w:r w:rsidRPr="0017510D">
              <w:rPr>
                <w:rFonts w:ascii="Cambria" w:eastAsia="Calibri" w:hAnsi="Cambria" w:cs="Calibri"/>
                <w:spacing w:val="-1"/>
              </w:rPr>
              <w:t>va</w:t>
            </w:r>
            <w:r w:rsidRPr="0017510D">
              <w:rPr>
                <w:rFonts w:ascii="Cambria" w:eastAsia="Calibri" w:hAnsi="Cambria" w:cs="Calibri"/>
              </w:rPr>
              <w:t>cuat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on</w:t>
            </w:r>
            <w:r w:rsidRPr="0017510D">
              <w:rPr>
                <w:rFonts w:ascii="Cambria" w:eastAsia="Calibri" w:hAnsi="Cambria" w:cs="Calibri"/>
                <w:spacing w:val="8"/>
              </w:rPr>
              <w:t xml:space="preserve"> </w:t>
            </w:r>
            <w:r w:rsidR="009A328A">
              <w:rPr>
                <w:rFonts w:ascii="Cambria" w:eastAsia="Calibri" w:hAnsi="Cambria" w:cs="Calibri"/>
                <w:spacing w:val="8"/>
              </w:rPr>
              <w:t>Layout Plan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327834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591141" w14:textId="4F6CB5E0" w:rsidR="0043124A" w:rsidRPr="00D13338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141BC75F" w14:textId="77777777" w:rsidTr="009A328A">
        <w:trPr>
          <w:trHeight w:val="67"/>
        </w:trPr>
        <w:tc>
          <w:tcPr>
            <w:tcW w:w="535" w:type="dxa"/>
          </w:tcPr>
          <w:p w14:paraId="7B0A69E1" w14:textId="77777777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2</w:t>
            </w:r>
          </w:p>
        </w:tc>
        <w:tc>
          <w:tcPr>
            <w:tcW w:w="8552" w:type="dxa"/>
          </w:tcPr>
          <w:p w14:paraId="598CD1B3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  <w:spacing w:val="-1"/>
              </w:rPr>
            </w:pPr>
            <w:r w:rsidRPr="0017510D">
              <w:rPr>
                <w:rFonts w:ascii="Cambria" w:eastAsia="Calibri" w:hAnsi="Cambria" w:cs="Calibri"/>
              </w:rPr>
              <w:t>Eme</w:t>
            </w:r>
            <w:r w:rsidRPr="0017510D">
              <w:rPr>
                <w:rFonts w:ascii="Cambria" w:eastAsia="Calibri" w:hAnsi="Cambria" w:cs="Calibri"/>
                <w:spacing w:val="1"/>
              </w:rPr>
              <w:t>rg</w:t>
            </w:r>
            <w:r w:rsidRPr="0017510D">
              <w:rPr>
                <w:rFonts w:ascii="Cambria" w:eastAsia="Calibri" w:hAnsi="Cambria" w:cs="Calibri"/>
              </w:rPr>
              <w:t>en</w:t>
            </w:r>
            <w:r w:rsidRPr="0017510D">
              <w:rPr>
                <w:rFonts w:ascii="Cambria" w:eastAsia="Calibri" w:hAnsi="Cambria" w:cs="Calibri"/>
                <w:spacing w:val="1"/>
              </w:rPr>
              <w:t>c</w:t>
            </w:r>
            <w:r w:rsidRPr="0017510D">
              <w:rPr>
                <w:rFonts w:ascii="Cambria" w:eastAsia="Calibri" w:hAnsi="Cambria" w:cs="Calibri"/>
              </w:rPr>
              <w:t>y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Commun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cat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on</w:t>
            </w:r>
            <w:r w:rsidRPr="0017510D">
              <w:rPr>
                <w:rFonts w:ascii="Cambria" w:eastAsia="Calibri" w:hAnsi="Cambria" w:cs="Calibri"/>
                <w:spacing w:val="12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Pla</w:t>
            </w:r>
            <w:r w:rsidRPr="0017510D">
              <w:rPr>
                <w:rFonts w:ascii="Cambria" w:eastAsia="Calibri" w:hAnsi="Cambria" w:cs="Calibri"/>
                <w:w w:val="101"/>
              </w:rPr>
              <w:t>n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823398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55AEB3" w14:textId="055E2425" w:rsidR="0043124A" w:rsidRPr="00D13338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1033ABB4" w14:textId="77777777" w:rsidTr="009A328A">
        <w:trPr>
          <w:trHeight w:val="67"/>
        </w:trPr>
        <w:tc>
          <w:tcPr>
            <w:tcW w:w="535" w:type="dxa"/>
          </w:tcPr>
          <w:p w14:paraId="2456D892" w14:textId="657FCBBB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3</w:t>
            </w:r>
          </w:p>
        </w:tc>
        <w:tc>
          <w:tcPr>
            <w:tcW w:w="8552" w:type="dxa"/>
          </w:tcPr>
          <w:p w14:paraId="32BF271E" w14:textId="2082E332" w:rsidR="0043124A" w:rsidRPr="0017510D" w:rsidRDefault="0043124A" w:rsidP="0043124A">
            <w:pPr>
              <w:spacing w:line="36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 xml:space="preserve">Photographs of </w:t>
            </w:r>
            <w:r w:rsidRPr="0017510D">
              <w:rPr>
                <w:rFonts w:ascii="Cambria" w:eastAsia="Calibri" w:hAnsi="Cambria" w:cs="Calibri"/>
              </w:rPr>
              <w:t>Eme</w:t>
            </w:r>
            <w:r w:rsidRPr="0017510D">
              <w:rPr>
                <w:rFonts w:ascii="Cambria" w:eastAsia="Calibri" w:hAnsi="Cambria" w:cs="Calibri"/>
                <w:spacing w:val="1"/>
              </w:rPr>
              <w:t>rg</w:t>
            </w:r>
            <w:r w:rsidRPr="0017510D">
              <w:rPr>
                <w:rFonts w:ascii="Cambria" w:eastAsia="Calibri" w:hAnsi="Cambria" w:cs="Calibri"/>
              </w:rPr>
              <w:t>en</w:t>
            </w:r>
            <w:r w:rsidRPr="0017510D">
              <w:rPr>
                <w:rFonts w:ascii="Cambria" w:eastAsia="Calibri" w:hAnsi="Cambria" w:cs="Calibri"/>
                <w:spacing w:val="1"/>
              </w:rPr>
              <w:t>c</w:t>
            </w:r>
            <w:r w:rsidRPr="0017510D">
              <w:rPr>
                <w:rFonts w:ascii="Cambria" w:eastAsia="Calibri" w:hAnsi="Cambria" w:cs="Calibri"/>
              </w:rPr>
              <w:t>y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Equ</w:t>
            </w:r>
            <w:r w:rsidRPr="0017510D">
              <w:rPr>
                <w:rFonts w:ascii="Cambria" w:eastAsia="Calibri" w:hAnsi="Cambria" w:cs="Calibri"/>
                <w:spacing w:val="-1"/>
              </w:rPr>
              <w:t>i</w:t>
            </w:r>
            <w:r w:rsidRPr="0017510D">
              <w:rPr>
                <w:rFonts w:ascii="Cambria" w:eastAsia="Calibri" w:hAnsi="Cambria" w:cs="Calibri"/>
              </w:rPr>
              <w:t>pment</w:t>
            </w:r>
            <w:r w:rsidR="00D26802">
              <w:rPr>
                <w:rFonts w:ascii="Cambria" w:eastAsia="Calibri" w:hAnsi="Cambria" w:cs="Calibri"/>
              </w:rPr>
              <w:t xml:space="preserve"> (</w:t>
            </w:r>
            <w:r w:rsidR="00CF44B9" w:rsidRPr="00F951B4">
              <w:rPr>
                <w:rFonts w:ascii="Cambria" w:eastAsia="Calibri" w:hAnsi="Cambria" w:cs="Calibri"/>
                <w:i/>
              </w:rPr>
              <w:t>e</w:t>
            </w:r>
            <w:r w:rsidR="00F951B4" w:rsidRPr="00F951B4">
              <w:rPr>
                <w:rFonts w:ascii="Cambria" w:eastAsia="Calibri" w:hAnsi="Cambria" w:cs="Calibri"/>
                <w:i/>
              </w:rPr>
              <w:t>.</w:t>
            </w:r>
            <w:r w:rsidR="00CF44B9" w:rsidRPr="00F951B4">
              <w:rPr>
                <w:rFonts w:ascii="Cambria" w:eastAsia="Calibri" w:hAnsi="Cambria" w:cs="Calibri"/>
                <w:i/>
              </w:rPr>
              <w:t>g.</w:t>
            </w:r>
            <w:r w:rsidR="00CF44B9">
              <w:rPr>
                <w:rFonts w:ascii="Cambria" w:eastAsia="Calibri" w:hAnsi="Cambria" w:cs="Calibri"/>
              </w:rPr>
              <w:t xml:space="preserve"> </w:t>
            </w:r>
            <w:r w:rsidR="00D26802" w:rsidRPr="00FB4163">
              <w:rPr>
                <w:rFonts w:ascii="Cambria" w:eastAsia="Calibri" w:hAnsi="Cambria" w:cs="Calibri"/>
                <w:i/>
              </w:rPr>
              <w:t>Fire Extinguisher [with inspection tag], Fire Alarm, Fire Hose Reel [if applicable], First Aid Box</w:t>
            </w:r>
            <w:r w:rsidR="00CF44B9">
              <w:rPr>
                <w:rFonts w:ascii="Cambria" w:eastAsia="Calibri" w:hAnsi="Cambria" w:cs="Calibri"/>
                <w:i/>
              </w:rPr>
              <w:t>,</w:t>
            </w:r>
            <w:r w:rsidR="00D26802" w:rsidRPr="00FB4163">
              <w:rPr>
                <w:rFonts w:ascii="Cambria" w:eastAsia="Calibri" w:hAnsi="Cambria" w:cs="Calibri"/>
                <w:i/>
              </w:rPr>
              <w:t xml:space="preserve"> etc</w:t>
            </w:r>
            <w:r w:rsidR="00D26802">
              <w:rPr>
                <w:rFonts w:ascii="Cambria" w:eastAsia="Calibri" w:hAnsi="Cambria" w:cs="Calibri"/>
              </w:rPr>
              <w:t>.)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16595656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A4C67B6" w14:textId="24619B6B" w:rsidR="0043124A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5D8B1784" w14:textId="77777777" w:rsidTr="009A328A">
        <w:trPr>
          <w:trHeight w:val="67"/>
        </w:trPr>
        <w:tc>
          <w:tcPr>
            <w:tcW w:w="535" w:type="dxa"/>
          </w:tcPr>
          <w:p w14:paraId="08BC3FC9" w14:textId="72B7A178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4</w:t>
            </w:r>
          </w:p>
        </w:tc>
        <w:tc>
          <w:tcPr>
            <w:tcW w:w="8552" w:type="dxa"/>
          </w:tcPr>
          <w:p w14:paraId="38E7C54E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  <w:spacing w:val="-1"/>
              </w:rPr>
            </w:pPr>
            <w:r w:rsidRPr="0017510D">
              <w:rPr>
                <w:rFonts w:ascii="Cambria" w:eastAsia="Calibri" w:hAnsi="Cambria" w:cs="Calibri"/>
                <w:spacing w:val="-1"/>
              </w:rPr>
              <w:t>List of fire marshal/ first aider (with certificates)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255488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E891F86" w14:textId="114B9F8A" w:rsidR="0043124A" w:rsidRPr="00D13338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6F00523C" w14:textId="77777777" w:rsidTr="009A328A">
        <w:trPr>
          <w:trHeight w:val="67"/>
        </w:trPr>
        <w:tc>
          <w:tcPr>
            <w:tcW w:w="535" w:type="dxa"/>
          </w:tcPr>
          <w:p w14:paraId="3C1219DD" w14:textId="09BA5EF3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 w:rsidRPr="0017510D">
              <w:rPr>
                <w:rFonts w:ascii="Cambria" w:hAnsi="Cambria"/>
              </w:rPr>
              <w:t>5</w:t>
            </w:r>
          </w:p>
        </w:tc>
        <w:tc>
          <w:tcPr>
            <w:tcW w:w="8552" w:type="dxa"/>
          </w:tcPr>
          <w:p w14:paraId="1D77173E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  <w:spacing w:val="-1"/>
              </w:rPr>
            </w:pPr>
            <w:r w:rsidRPr="0017510D">
              <w:rPr>
                <w:rFonts w:ascii="Cambria" w:eastAsia="Calibri" w:hAnsi="Cambria" w:cs="Calibri"/>
              </w:rPr>
              <w:t>In</w:t>
            </w:r>
            <w:r w:rsidRPr="0017510D">
              <w:rPr>
                <w:rFonts w:ascii="Cambria" w:eastAsia="Calibri" w:hAnsi="Cambria" w:cs="Calibri"/>
                <w:spacing w:val="-1"/>
              </w:rPr>
              <w:t>s</w:t>
            </w:r>
            <w:r w:rsidRPr="0017510D">
              <w:rPr>
                <w:rFonts w:ascii="Cambria" w:eastAsia="Calibri" w:hAnsi="Cambria" w:cs="Calibri"/>
              </w:rPr>
              <w:t>ur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nce</w:t>
            </w:r>
            <w:r w:rsidRPr="0017510D">
              <w:rPr>
                <w:rFonts w:ascii="Cambria" w:eastAsia="Calibri" w:hAnsi="Cambria" w:cs="Calibri"/>
                <w:spacing w:val="9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Co</w:t>
            </w:r>
            <w:r w:rsidRPr="0017510D">
              <w:rPr>
                <w:rFonts w:ascii="Cambria" w:eastAsia="Calibri" w:hAnsi="Cambria" w:cs="Calibri"/>
                <w:spacing w:val="-1"/>
              </w:rPr>
              <w:t>v</w:t>
            </w:r>
            <w:r w:rsidRPr="0017510D">
              <w:rPr>
                <w:rFonts w:ascii="Cambria" w:eastAsia="Calibri" w:hAnsi="Cambria" w:cs="Calibri"/>
              </w:rPr>
              <w:t>er</w:t>
            </w:r>
            <w:r w:rsidRPr="0017510D">
              <w:rPr>
                <w:rFonts w:ascii="Cambria" w:eastAsia="Calibri" w:hAnsi="Cambria" w:cs="Calibri"/>
                <w:spacing w:val="5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</w:rPr>
              <w:t>(f</w:t>
            </w:r>
            <w:r w:rsidRPr="0017510D">
              <w:rPr>
                <w:rFonts w:ascii="Cambria" w:eastAsia="Calibri" w:hAnsi="Cambria" w:cs="Calibri"/>
              </w:rPr>
              <w:t>or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  <w:w w:val="101"/>
              </w:rPr>
              <w:t>premi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s</w:t>
            </w:r>
            <w:r w:rsidRPr="0017510D">
              <w:rPr>
                <w:rFonts w:ascii="Cambria" w:eastAsia="Calibri" w:hAnsi="Cambria" w:cs="Calibri"/>
                <w:w w:val="101"/>
              </w:rPr>
              <w:t>es)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979954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C364D6" w14:textId="254C5AD6" w:rsidR="0043124A" w:rsidRPr="00D13338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43124A" w:rsidRPr="0017510D" w14:paraId="6EF7EEFB" w14:textId="77777777" w:rsidTr="009A328A">
        <w:trPr>
          <w:trHeight w:val="67"/>
        </w:trPr>
        <w:tc>
          <w:tcPr>
            <w:tcW w:w="535" w:type="dxa"/>
          </w:tcPr>
          <w:p w14:paraId="7A5FC898" w14:textId="4DD9488C" w:rsidR="0043124A" w:rsidRPr="0017510D" w:rsidRDefault="0043124A" w:rsidP="0043124A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8552" w:type="dxa"/>
          </w:tcPr>
          <w:p w14:paraId="479F78B6" w14:textId="77777777" w:rsidR="0043124A" w:rsidRPr="0017510D" w:rsidRDefault="0043124A" w:rsidP="0043124A">
            <w:pPr>
              <w:spacing w:line="360" w:lineRule="auto"/>
              <w:ind w:left="16"/>
              <w:rPr>
                <w:rFonts w:ascii="Cambria" w:eastAsia="Calibri" w:hAnsi="Cambria" w:cs="Calibri"/>
                <w:spacing w:val="-1"/>
              </w:rPr>
            </w:pPr>
            <w:r w:rsidRPr="0017510D">
              <w:rPr>
                <w:rFonts w:ascii="Cambria" w:eastAsia="Calibri" w:hAnsi="Cambria" w:cs="Calibri"/>
                <w:spacing w:val="1"/>
              </w:rPr>
              <w:t>Copy of c</w:t>
            </w:r>
            <w:r w:rsidRPr="0017510D">
              <w:rPr>
                <w:rFonts w:ascii="Cambria" w:eastAsia="Calibri" w:hAnsi="Cambria" w:cs="Calibri"/>
              </w:rPr>
              <w:t>omp</w:t>
            </w:r>
            <w:r w:rsidRPr="0017510D">
              <w:rPr>
                <w:rFonts w:ascii="Cambria" w:eastAsia="Calibri" w:hAnsi="Cambria" w:cs="Calibri"/>
                <w:spacing w:val="-1"/>
              </w:rPr>
              <w:t>a</w:t>
            </w:r>
            <w:r w:rsidRPr="0017510D">
              <w:rPr>
                <w:rFonts w:ascii="Cambria" w:eastAsia="Calibri" w:hAnsi="Cambria" w:cs="Calibri"/>
              </w:rPr>
              <w:t>ny</w:t>
            </w:r>
            <w:r w:rsidRPr="0017510D">
              <w:rPr>
                <w:rFonts w:ascii="Cambria" w:eastAsia="Calibri" w:hAnsi="Cambria" w:cs="Calibri"/>
                <w:spacing w:val="7"/>
              </w:rPr>
              <w:t xml:space="preserve"> </w:t>
            </w:r>
            <w:r w:rsidRPr="0017510D">
              <w:rPr>
                <w:rFonts w:ascii="Cambria" w:eastAsia="Calibri" w:hAnsi="Cambria" w:cs="Calibri"/>
              </w:rPr>
              <w:t>HSE</w:t>
            </w:r>
            <w:r w:rsidRPr="0017510D">
              <w:rPr>
                <w:rFonts w:ascii="Cambria" w:eastAsia="Calibri" w:hAnsi="Cambria" w:cs="Calibri"/>
                <w:spacing w:val="3"/>
              </w:rPr>
              <w:t xml:space="preserve"> 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I</w:t>
            </w:r>
            <w:r w:rsidRPr="0017510D">
              <w:rPr>
                <w:rFonts w:ascii="Cambria" w:eastAsia="Calibri" w:hAnsi="Cambria" w:cs="Calibri"/>
                <w:w w:val="101"/>
              </w:rPr>
              <w:t>nduct</w:t>
            </w:r>
            <w:r w:rsidRPr="0017510D">
              <w:rPr>
                <w:rFonts w:ascii="Cambria" w:eastAsia="Calibri" w:hAnsi="Cambria" w:cs="Calibri"/>
                <w:spacing w:val="-1"/>
                <w:w w:val="101"/>
              </w:rPr>
              <w:t>i</w:t>
            </w:r>
            <w:r w:rsidRPr="0017510D">
              <w:rPr>
                <w:rFonts w:ascii="Cambria" w:eastAsia="Calibri" w:hAnsi="Cambria" w:cs="Calibri"/>
                <w:w w:val="101"/>
              </w:rPr>
              <w:t>on</w:t>
            </w:r>
          </w:p>
        </w:tc>
        <w:tc>
          <w:tcPr>
            <w:tcW w:w="1253" w:type="dxa"/>
          </w:tcPr>
          <w:sdt>
            <w:sdtPr>
              <w:rPr>
                <w:rFonts w:ascii="Cambria" w:hAnsi="Cambria" w:cs="Arial"/>
                <w:sz w:val="28"/>
                <w:szCs w:val="28"/>
              </w:rPr>
              <w:id w:val="-916286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BE6C3F2" w14:textId="619A0E71" w:rsidR="0043124A" w:rsidRPr="00D13338" w:rsidRDefault="0043124A" w:rsidP="0043124A">
                <w:pPr>
                  <w:jc w:val="center"/>
                  <w:rPr>
                    <w:rFonts w:ascii="Cambria" w:hAnsi="Cambria" w:cs="Arial"/>
                    <w:sz w:val="28"/>
                    <w:szCs w:val="28"/>
                  </w:rPr>
                </w:pPr>
                <w:r w:rsidRPr="0012600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</w:tbl>
    <w:p w14:paraId="38980BBE" w14:textId="77777777" w:rsidR="00E558BC" w:rsidRDefault="00E558BC" w:rsidP="00E558BC">
      <w:pPr>
        <w:rPr>
          <w:rFonts w:ascii="Cambria" w:hAnsi="Cambria"/>
        </w:rPr>
      </w:pPr>
    </w:p>
    <w:p w14:paraId="3C075BE7" w14:textId="77777777" w:rsidR="00E558BC" w:rsidRDefault="00E558BC" w:rsidP="00E558BC">
      <w:pPr>
        <w:rPr>
          <w:rFonts w:ascii="Cambria" w:hAnsi="Cambria"/>
        </w:rPr>
      </w:pPr>
    </w:p>
    <w:p w14:paraId="45EEF3CA" w14:textId="51CB66DD" w:rsidR="00766DFC" w:rsidRPr="00E558BC" w:rsidRDefault="00766DFC" w:rsidP="00E558BC">
      <w:pPr>
        <w:tabs>
          <w:tab w:val="left" w:pos="1754"/>
        </w:tabs>
        <w:rPr>
          <w:rFonts w:ascii="Cambria" w:eastAsia="Arial" w:hAnsi="Cambria" w:cs="Arial"/>
          <w:sz w:val="15"/>
          <w:szCs w:val="15"/>
        </w:rPr>
        <w:sectPr w:rsidR="00766DFC" w:rsidRPr="00E558BC" w:rsidSect="001E0F6A">
          <w:type w:val="continuous"/>
          <w:pgSz w:w="11920" w:h="16840"/>
          <w:pgMar w:top="1280" w:right="850" w:bottom="274" w:left="720" w:header="720" w:footer="720" w:gutter="0"/>
          <w:cols w:space="720"/>
        </w:sectPr>
      </w:pPr>
    </w:p>
    <w:p w14:paraId="4F3D8A82" w14:textId="77777777" w:rsidR="00E558BC" w:rsidRPr="00E558BC" w:rsidRDefault="00E558BC" w:rsidP="00E032AD">
      <w:pPr>
        <w:spacing w:before="84"/>
        <w:jc w:val="center"/>
        <w:rPr>
          <w:rFonts w:ascii="Cambria" w:eastAsia="Arial" w:hAnsi="Cambria" w:cs="Arial"/>
          <w:sz w:val="24"/>
          <w:szCs w:val="17"/>
        </w:rPr>
      </w:pPr>
      <w:r w:rsidRPr="00E558BC">
        <w:rPr>
          <w:rFonts w:ascii="Cambria" w:eastAsia="Arial" w:hAnsi="Cambria" w:cs="Arial"/>
          <w:b/>
          <w:spacing w:val="-1"/>
          <w:sz w:val="24"/>
          <w:szCs w:val="17"/>
        </w:rPr>
        <w:lastRenderedPageBreak/>
        <w:t>DECL</w:t>
      </w:r>
      <w:r w:rsidRPr="00E558BC">
        <w:rPr>
          <w:rFonts w:ascii="Cambria" w:eastAsia="Arial" w:hAnsi="Cambria" w:cs="Arial"/>
          <w:b/>
          <w:spacing w:val="-5"/>
          <w:sz w:val="24"/>
          <w:szCs w:val="17"/>
        </w:rPr>
        <w:t>A</w:t>
      </w:r>
      <w:r w:rsidRPr="00E558BC">
        <w:rPr>
          <w:rFonts w:ascii="Cambria" w:eastAsia="Arial" w:hAnsi="Cambria" w:cs="Arial"/>
          <w:b/>
          <w:spacing w:val="-1"/>
          <w:sz w:val="24"/>
          <w:szCs w:val="17"/>
        </w:rPr>
        <w:t>R</w:t>
      </w:r>
      <w:r w:rsidRPr="00E558BC">
        <w:rPr>
          <w:rFonts w:ascii="Cambria" w:eastAsia="Arial" w:hAnsi="Cambria" w:cs="Arial"/>
          <w:b/>
          <w:spacing w:val="-5"/>
          <w:sz w:val="24"/>
          <w:szCs w:val="17"/>
        </w:rPr>
        <w:t>A</w:t>
      </w:r>
      <w:r w:rsidRPr="00E558BC">
        <w:rPr>
          <w:rFonts w:ascii="Cambria" w:eastAsia="Arial" w:hAnsi="Cambria" w:cs="Arial"/>
          <w:b/>
          <w:spacing w:val="1"/>
          <w:sz w:val="24"/>
          <w:szCs w:val="17"/>
        </w:rPr>
        <w:t>TI</w:t>
      </w:r>
      <w:r w:rsidRPr="00E558BC">
        <w:rPr>
          <w:rFonts w:ascii="Cambria" w:eastAsia="Arial" w:hAnsi="Cambria" w:cs="Arial"/>
          <w:b/>
          <w:spacing w:val="-1"/>
          <w:sz w:val="24"/>
          <w:szCs w:val="17"/>
        </w:rPr>
        <w:t>O</w:t>
      </w:r>
      <w:r w:rsidRPr="00E558BC">
        <w:rPr>
          <w:rFonts w:ascii="Cambria" w:eastAsia="Arial" w:hAnsi="Cambria" w:cs="Arial"/>
          <w:b/>
          <w:sz w:val="24"/>
          <w:szCs w:val="17"/>
        </w:rPr>
        <w:t>N</w:t>
      </w:r>
    </w:p>
    <w:p w14:paraId="06F7871B" w14:textId="77777777" w:rsidR="00E558BC" w:rsidRPr="001E0F6A" w:rsidRDefault="00E558BC" w:rsidP="00E558BC">
      <w:pPr>
        <w:spacing w:before="12" w:line="220" w:lineRule="exact"/>
        <w:rPr>
          <w:rFonts w:ascii="Cambria" w:hAnsi="Cambria"/>
          <w:sz w:val="32"/>
          <w:szCs w:val="22"/>
        </w:rPr>
      </w:pPr>
    </w:p>
    <w:p w14:paraId="6106BD2C" w14:textId="7AF2FD64" w:rsidR="00E558BC" w:rsidRPr="001E0F6A" w:rsidRDefault="00E558BC" w:rsidP="00E558BC">
      <w:pPr>
        <w:spacing w:line="259" w:lineRule="auto"/>
        <w:ind w:left="112" w:right="98"/>
        <w:jc w:val="both"/>
        <w:rPr>
          <w:rFonts w:ascii="Cambria" w:eastAsia="Arial" w:hAnsi="Cambria" w:cs="Arial"/>
          <w:sz w:val="22"/>
          <w:szCs w:val="17"/>
        </w:rPr>
      </w:pPr>
      <w:r w:rsidRPr="001E0F6A">
        <w:rPr>
          <w:rFonts w:ascii="Cambria" w:eastAsia="Arial" w:hAnsi="Cambria" w:cs="Arial"/>
          <w:spacing w:val="1"/>
          <w:sz w:val="22"/>
          <w:szCs w:val="17"/>
        </w:rPr>
        <w:t>I</w:t>
      </w:r>
      <w:r w:rsidRPr="001E0F6A">
        <w:rPr>
          <w:rFonts w:ascii="Cambria" w:eastAsia="Arial" w:hAnsi="Cambria" w:cs="Arial"/>
          <w:sz w:val="22"/>
          <w:szCs w:val="17"/>
        </w:rPr>
        <w:t>,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de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z w:val="22"/>
          <w:szCs w:val="17"/>
        </w:rPr>
        <w:t>l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ha</w:t>
      </w:r>
      <w:r w:rsidRPr="001E0F6A">
        <w:rPr>
          <w:rFonts w:ascii="Cambria" w:eastAsia="Arial" w:hAnsi="Cambria" w:cs="Arial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z w:val="22"/>
          <w:szCs w:val="17"/>
        </w:rPr>
        <w:t>ll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pa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u</w:t>
      </w:r>
      <w:r w:rsidRPr="001E0F6A">
        <w:rPr>
          <w:rFonts w:ascii="Cambria" w:eastAsia="Arial" w:hAnsi="Cambria" w:cs="Arial"/>
          <w:sz w:val="22"/>
          <w:szCs w:val="17"/>
        </w:rPr>
        <w:t>l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>s</w:t>
      </w:r>
      <w:r w:rsidRPr="001E0F6A">
        <w:rPr>
          <w:rFonts w:ascii="Cambria" w:eastAsia="Arial" w:hAnsi="Cambria" w:cs="Arial"/>
          <w:spacing w:val="2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an</w:t>
      </w:r>
      <w:r w:rsidRPr="001E0F6A">
        <w:rPr>
          <w:rFonts w:ascii="Cambria" w:eastAsia="Arial" w:hAnsi="Cambria" w:cs="Arial"/>
          <w:sz w:val="22"/>
          <w:szCs w:val="17"/>
        </w:rPr>
        <w:t>d 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f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>m</w:t>
      </w:r>
      <w:r w:rsidRPr="001E0F6A">
        <w:rPr>
          <w:rFonts w:ascii="Cambria" w:eastAsia="Arial" w:hAnsi="Cambria" w:cs="Arial"/>
          <w:spacing w:val="-2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z w:val="22"/>
          <w:szCs w:val="17"/>
        </w:rPr>
        <w:t xml:space="preserve">n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p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ov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de</w:t>
      </w:r>
      <w:r w:rsidRPr="001E0F6A">
        <w:rPr>
          <w:rFonts w:ascii="Cambria" w:eastAsia="Arial" w:hAnsi="Cambria" w:cs="Arial"/>
          <w:sz w:val="22"/>
          <w:szCs w:val="17"/>
        </w:rPr>
        <w:t xml:space="preserve">d in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</w:t>
      </w:r>
      <w:r w:rsidRPr="001E0F6A">
        <w:rPr>
          <w:rFonts w:ascii="Cambria" w:eastAsia="Arial" w:hAnsi="Cambria" w:cs="Arial"/>
          <w:sz w:val="22"/>
          <w:szCs w:val="17"/>
        </w:rPr>
        <w:t>is</w:t>
      </w:r>
      <w:r w:rsidRPr="001E0F6A">
        <w:rPr>
          <w:rFonts w:ascii="Cambria" w:eastAsia="Arial" w:hAnsi="Cambria" w:cs="Arial"/>
          <w:spacing w:val="2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app</w:t>
      </w:r>
      <w:r w:rsidRPr="001E0F6A">
        <w:rPr>
          <w:rFonts w:ascii="Cambria" w:eastAsia="Arial" w:hAnsi="Cambria" w:cs="Arial"/>
          <w:sz w:val="22"/>
          <w:szCs w:val="17"/>
        </w:rPr>
        <w:t>li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z w:val="22"/>
          <w:szCs w:val="17"/>
        </w:rPr>
        <w:t xml:space="preserve">n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an</w:t>
      </w:r>
      <w:r w:rsidRPr="001E0F6A">
        <w:rPr>
          <w:rFonts w:ascii="Cambria" w:eastAsia="Arial" w:hAnsi="Cambria" w:cs="Arial"/>
          <w:sz w:val="22"/>
          <w:szCs w:val="17"/>
        </w:rPr>
        <w:t xml:space="preserve">d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do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u</w:t>
      </w:r>
      <w:r w:rsidRPr="001E0F6A">
        <w:rPr>
          <w:rFonts w:ascii="Cambria" w:eastAsia="Arial" w:hAnsi="Cambria" w:cs="Arial"/>
          <w:sz w:val="22"/>
          <w:szCs w:val="17"/>
        </w:rPr>
        <w:t>m</w:t>
      </w:r>
      <w:r w:rsidRPr="001E0F6A">
        <w:rPr>
          <w:rFonts w:ascii="Cambria" w:eastAsia="Arial" w:hAnsi="Cambria" w:cs="Arial"/>
          <w:spacing w:val="-2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s</w:t>
      </w:r>
      <w:r w:rsidRPr="001E0F6A">
        <w:rPr>
          <w:rFonts w:ascii="Cambria" w:eastAsia="Arial" w:hAnsi="Cambria" w:cs="Arial"/>
          <w:spacing w:val="2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he</w:t>
      </w:r>
      <w:r w:rsidRPr="001E0F6A">
        <w:rPr>
          <w:rFonts w:ascii="Cambria" w:eastAsia="Arial" w:hAnsi="Cambria" w:cs="Arial"/>
          <w:sz w:val="22"/>
          <w:szCs w:val="17"/>
        </w:rPr>
        <w:t xml:space="preserve">d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>
        <w:rPr>
          <w:rFonts w:ascii="Cambria" w:eastAsia="Arial" w:hAnsi="Cambria" w:cs="Arial"/>
          <w:spacing w:val="-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 xml:space="preserve">o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u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 xml:space="preserve">o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be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s</w:t>
      </w:r>
      <w:r w:rsidRPr="001E0F6A">
        <w:rPr>
          <w:rFonts w:ascii="Cambria" w:eastAsia="Arial" w:hAnsi="Cambria" w:cs="Arial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z w:val="22"/>
          <w:szCs w:val="17"/>
        </w:rPr>
        <w:t>f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z w:val="22"/>
          <w:szCs w:val="17"/>
        </w:rPr>
        <w:t xml:space="preserve">my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k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now</w:t>
      </w:r>
      <w:r w:rsidRPr="001E0F6A">
        <w:rPr>
          <w:rFonts w:ascii="Cambria" w:eastAsia="Arial" w:hAnsi="Cambria" w:cs="Arial"/>
          <w:sz w:val="22"/>
          <w:szCs w:val="17"/>
        </w:rPr>
        <w:t>l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edg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an</w:t>
      </w:r>
      <w:r w:rsidRPr="001E0F6A">
        <w:rPr>
          <w:rFonts w:ascii="Cambria" w:eastAsia="Arial" w:hAnsi="Cambria" w:cs="Arial"/>
          <w:sz w:val="22"/>
          <w:szCs w:val="17"/>
        </w:rPr>
        <w:t xml:space="preserve">d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be</w:t>
      </w:r>
      <w:r w:rsidRPr="001E0F6A">
        <w:rPr>
          <w:rFonts w:ascii="Cambria" w:eastAsia="Arial" w:hAnsi="Cambria" w:cs="Arial"/>
          <w:sz w:val="22"/>
          <w:szCs w:val="17"/>
        </w:rPr>
        <w:t>li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f</w:t>
      </w:r>
      <w:r w:rsidRPr="001E0F6A">
        <w:rPr>
          <w:rFonts w:ascii="Cambria" w:eastAsia="Arial" w:hAnsi="Cambria" w:cs="Arial"/>
          <w:sz w:val="22"/>
          <w:szCs w:val="17"/>
        </w:rPr>
        <w:t>,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an</w:t>
      </w:r>
      <w:r w:rsidRPr="001E0F6A">
        <w:rPr>
          <w:rFonts w:ascii="Cambria" w:eastAsia="Arial" w:hAnsi="Cambria" w:cs="Arial"/>
          <w:sz w:val="22"/>
          <w:szCs w:val="17"/>
        </w:rPr>
        <w:t>d 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unde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rst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an</w:t>
      </w:r>
      <w:r w:rsidRPr="001E0F6A">
        <w:rPr>
          <w:rFonts w:ascii="Cambria" w:eastAsia="Arial" w:hAnsi="Cambria" w:cs="Arial"/>
          <w:sz w:val="22"/>
          <w:szCs w:val="17"/>
        </w:rPr>
        <w:t xml:space="preserve">d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ha</w:t>
      </w:r>
      <w:r w:rsidRPr="001E0F6A">
        <w:rPr>
          <w:rFonts w:ascii="Cambria" w:eastAsia="Arial" w:hAnsi="Cambria" w:cs="Arial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Sa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f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y</w:t>
      </w:r>
      <w:r w:rsidRPr="001E0F6A">
        <w:rPr>
          <w:rFonts w:ascii="Cambria" w:eastAsia="Arial" w:hAnsi="Cambria" w:cs="Arial"/>
          <w:sz w:val="22"/>
          <w:szCs w:val="17"/>
        </w:rPr>
        <w:t>,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Hea</w:t>
      </w:r>
      <w:r w:rsidRPr="001E0F6A">
        <w:rPr>
          <w:rFonts w:ascii="Cambria" w:eastAsia="Arial" w:hAnsi="Cambria" w:cs="Arial"/>
          <w:sz w:val="22"/>
          <w:szCs w:val="17"/>
        </w:rPr>
        <w:t>l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 xml:space="preserve">h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an</w:t>
      </w:r>
      <w:r w:rsidRPr="001E0F6A">
        <w:rPr>
          <w:rFonts w:ascii="Cambria" w:eastAsia="Arial" w:hAnsi="Cambria" w:cs="Arial"/>
          <w:sz w:val="22"/>
          <w:szCs w:val="17"/>
        </w:rPr>
        <w:t xml:space="preserve">d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Env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on</w:t>
      </w:r>
      <w:r w:rsidRPr="001E0F6A">
        <w:rPr>
          <w:rFonts w:ascii="Cambria" w:eastAsia="Arial" w:hAnsi="Cambria" w:cs="Arial"/>
          <w:sz w:val="22"/>
          <w:szCs w:val="17"/>
        </w:rPr>
        <w:t>m</w:t>
      </w:r>
      <w:r w:rsidRPr="001E0F6A">
        <w:rPr>
          <w:rFonts w:ascii="Cambria" w:eastAsia="Arial" w:hAnsi="Cambria" w:cs="Arial"/>
          <w:spacing w:val="-2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</w:t>
      </w:r>
      <w:r w:rsidRPr="001E0F6A">
        <w:rPr>
          <w:rFonts w:ascii="Cambria" w:eastAsia="Arial" w:hAnsi="Cambria" w:cs="Arial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ona</w:t>
      </w:r>
      <w:r w:rsidRPr="001E0F6A">
        <w:rPr>
          <w:rFonts w:ascii="Cambria" w:eastAsia="Arial" w:hAnsi="Cambria" w:cs="Arial"/>
          <w:sz w:val="22"/>
          <w:szCs w:val="17"/>
        </w:rPr>
        <w:t>l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Au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ho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 xml:space="preserve">y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(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SHENA</w:t>
      </w:r>
      <w:r w:rsidRPr="001E0F6A">
        <w:rPr>
          <w:rFonts w:ascii="Cambria" w:eastAsia="Arial" w:hAnsi="Cambria" w:cs="Arial"/>
          <w:sz w:val="22"/>
          <w:szCs w:val="17"/>
        </w:rPr>
        <w:t>)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s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ve</w:t>
      </w:r>
      <w:r w:rsidRPr="001E0F6A">
        <w:rPr>
          <w:rFonts w:ascii="Cambria" w:eastAsia="Arial" w:hAnsi="Cambria" w:cs="Arial"/>
          <w:sz w:val="22"/>
          <w:szCs w:val="17"/>
        </w:rPr>
        <w:t>s</w:t>
      </w:r>
      <w:r w:rsidRPr="001E0F6A">
        <w:rPr>
          <w:rFonts w:ascii="Cambria" w:eastAsia="Arial" w:hAnsi="Cambria" w:cs="Arial"/>
          <w:spacing w:val="2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gh</w:t>
      </w:r>
      <w:r w:rsidRPr="001E0F6A">
        <w:rPr>
          <w:rFonts w:ascii="Cambria" w:eastAsia="Arial" w:hAnsi="Cambria" w:cs="Arial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t</w:t>
      </w:r>
      <w:r w:rsidRPr="001E0F6A">
        <w:rPr>
          <w:rFonts w:ascii="Cambria" w:eastAsia="Arial" w:hAnsi="Cambria" w:cs="Arial"/>
          <w:sz w:val="22"/>
          <w:szCs w:val="17"/>
        </w:rPr>
        <w:t xml:space="preserve">o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-2"/>
          <w:sz w:val="22"/>
          <w:szCs w:val="17"/>
        </w:rPr>
        <w:t>j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</w:t>
      </w:r>
      <w:r w:rsidRPr="001E0F6A">
        <w:rPr>
          <w:rFonts w:ascii="Cambria" w:eastAsia="Arial" w:hAnsi="Cambria" w:cs="Arial"/>
          <w:sz w:val="22"/>
          <w:szCs w:val="17"/>
        </w:rPr>
        <w:t xml:space="preserve">is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app</w:t>
      </w:r>
      <w:r w:rsidRPr="001E0F6A">
        <w:rPr>
          <w:rFonts w:ascii="Cambria" w:eastAsia="Arial" w:hAnsi="Cambria" w:cs="Arial"/>
          <w:sz w:val="22"/>
          <w:szCs w:val="17"/>
        </w:rPr>
        <w:t>li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z w:val="22"/>
          <w:szCs w:val="17"/>
        </w:rPr>
        <w:t>n 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f</w:t>
      </w:r>
      <w:r w:rsidRPr="001E0F6A">
        <w:rPr>
          <w:rFonts w:ascii="Cambria" w:eastAsia="Arial" w:hAnsi="Cambria" w:cs="Arial"/>
          <w:sz w:val="22"/>
          <w:szCs w:val="17"/>
        </w:rPr>
        <w:t>,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an</w:t>
      </w:r>
      <w:r w:rsidRPr="001E0F6A">
        <w:rPr>
          <w:rFonts w:ascii="Cambria" w:eastAsia="Arial" w:hAnsi="Cambria" w:cs="Arial"/>
          <w:sz w:val="22"/>
          <w:szCs w:val="17"/>
        </w:rPr>
        <w:t xml:space="preserve">y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st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age</w:t>
      </w:r>
      <w:r w:rsidRPr="001E0F6A">
        <w:rPr>
          <w:rFonts w:ascii="Cambria" w:eastAsia="Arial" w:hAnsi="Cambria" w:cs="Arial"/>
          <w:sz w:val="22"/>
          <w:szCs w:val="17"/>
        </w:rPr>
        <w:t>,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</w:t>
      </w:r>
      <w:r w:rsidRPr="001E0F6A">
        <w:rPr>
          <w:rFonts w:ascii="Cambria" w:eastAsia="Arial" w:hAnsi="Cambria" w:cs="Arial"/>
          <w:sz w:val="22"/>
          <w:szCs w:val="17"/>
        </w:rPr>
        <w:t>e 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f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>m</w:t>
      </w:r>
      <w:r w:rsidRPr="001E0F6A">
        <w:rPr>
          <w:rFonts w:ascii="Cambria" w:eastAsia="Arial" w:hAnsi="Cambria" w:cs="Arial"/>
          <w:spacing w:val="-2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z w:val="22"/>
          <w:szCs w:val="17"/>
        </w:rPr>
        <w:t xml:space="preserve">n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p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ov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de</w:t>
      </w:r>
      <w:r w:rsidRPr="001E0F6A">
        <w:rPr>
          <w:rFonts w:ascii="Cambria" w:eastAsia="Arial" w:hAnsi="Cambria" w:cs="Arial"/>
          <w:sz w:val="22"/>
          <w:szCs w:val="17"/>
        </w:rPr>
        <w:t>d is</w:t>
      </w:r>
      <w:r w:rsidRPr="001E0F6A">
        <w:rPr>
          <w:rFonts w:ascii="Cambria" w:eastAsia="Arial" w:hAnsi="Cambria" w:cs="Arial"/>
          <w:spacing w:val="2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f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z w:val="22"/>
          <w:szCs w:val="17"/>
        </w:rPr>
        <w:t>l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s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an</w:t>
      </w:r>
      <w:r w:rsidRPr="001E0F6A">
        <w:rPr>
          <w:rFonts w:ascii="Cambria" w:eastAsia="Arial" w:hAnsi="Cambria" w:cs="Arial"/>
          <w:sz w:val="22"/>
          <w:szCs w:val="17"/>
        </w:rPr>
        <w:t>d 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ct</w:t>
      </w:r>
      <w:r w:rsidRPr="001E0F6A">
        <w:rPr>
          <w:rFonts w:ascii="Cambria" w:eastAsia="Arial" w:hAnsi="Cambria" w:cs="Arial"/>
          <w:sz w:val="22"/>
          <w:szCs w:val="17"/>
        </w:rPr>
        <w:t>.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Shou</w:t>
      </w:r>
      <w:r w:rsidRPr="001E0F6A">
        <w:rPr>
          <w:rFonts w:ascii="Cambria" w:eastAsia="Arial" w:hAnsi="Cambria" w:cs="Arial"/>
          <w:sz w:val="22"/>
          <w:szCs w:val="17"/>
        </w:rPr>
        <w:t xml:space="preserve">ld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ve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f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z w:val="22"/>
          <w:szCs w:val="17"/>
        </w:rPr>
        <w:t xml:space="preserve">n </w:t>
      </w:r>
      <w:r w:rsidR="00CF44B9">
        <w:rPr>
          <w:rFonts w:ascii="Cambria" w:eastAsia="Arial" w:hAnsi="Cambria" w:cs="Arial"/>
          <w:sz w:val="22"/>
          <w:szCs w:val="17"/>
        </w:rPr>
        <w:t>be</w:t>
      </w:r>
      <w:r w:rsidRPr="001E0F6A">
        <w:rPr>
          <w:rFonts w:ascii="Cambria" w:eastAsia="Arial" w:hAnsi="Cambria" w:cs="Arial"/>
          <w:spacing w:val="2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equ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 w:rsidRPr="001E0F6A">
        <w:rPr>
          <w:rFonts w:ascii="Cambria" w:eastAsia="Arial" w:hAnsi="Cambria" w:cs="Arial"/>
          <w:sz w:val="22"/>
          <w:szCs w:val="17"/>
        </w:rPr>
        <w:t xml:space="preserve">d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z w:val="22"/>
          <w:szCs w:val="17"/>
        </w:rPr>
        <w:t xml:space="preserve">n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an</w:t>
      </w:r>
      <w:r w:rsidRPr="001E0F6A">
        <w:rPr>
          <w:rFonts w:ascii="Cambria" w:eastAsia="Arial" w:hAnsi="Cambria" w:cs="Arial"/>
          <w:sz w:val="22"/>
          <w:szCs w:val="17"/>
        </w:rPr>
        <w:t>y 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f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>m</w:t>
      </w:r>
      <w:r w:rsidRPr="001E0F6A">
        <w:rPr>
          <w:rFonts w:ascii="Cambria" w:eastAsia="Arial" w:hAnsi="Cambria" w:cs="Arial"/>
          <w:spacing w:val="-2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</w:t>
      </w:r>
      <w:r w:rsidRPr="001E0F6A">
        <w:rPr>
          <w:rFonts w:ascii="Cambria" w:eastAsia="Arial" w:hAnsi="Cambria" w:cs="Arial"/>
          <w:sz w:val="22"/>
          <w:szCs w:val="17"/>
        </w:rPr>
        <w:t xml:space="preserve">n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p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ov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de</w:t>
      </w:r>
      <w:r w:rsidRPr="001E0F6A">
        <w:rPr>
          <w:rFonts w:ascii="Cambria" w:eastAsia="Arial" w:hAnsi="Cambria" w:cs="Arial"/>
          <w:sz w:val="22"/>
          <w:szCs w:val="17"/>
        </w:rPr>
        <w:t xml:space="preserve">d in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</w:t>
      </w:r>
      <w:r w:rsidRPr="001E0F6A">
        <w:rPr>
          <w:rFonts w:ascii="Cambria" w:eastAsia="Arial" w:hAnsi="Cambria" w:cs="Arial"/>
          <w:sz w:val="22"/>
          <w:szCs w:val="17"/>
        </w:rPr>
        <w:t xml:space="preserve">is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app</w:t>
      </w:r>
      <w:r w:rsidRPr="001E0F6A">
        <w:rPr>
          <w:rFonts w:ascii="Cambria" w:eastAsia="Arial" w:hAnsi="Cambria" w:cs="Arial"/>
          <w:sz w:val="22"/>
          <w:szCs w:val="17"/>
        </w:rPr>
        <w:t>li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on</w:t>
      </w:r>
      <w:r w:rsidRPr="001E0F6A">
        <w:rPr>
          <w:rFonts w:ascii="Cambria" w:eastAsia="Arial" w:hAnsi="Cambria" w:cs="Arial"/>
          <w:sz w:val="22"/>
          <w:szCs w:val="17"/>
        </w:rPr>
        <w:t>,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eb</w:t>
      </w:r>
      <w:r w:rsidRPr="001E0F6A">
        <w:rPr>
          <w:rFonts w:ascii="Cambria" w:eastAsia="Arial" w:hAnsi="Cambria" w:cs="Arial"/>
          <w:sz w:val="22"/>
          <w:szCs w:val="17"/>
        </w:rPr>
        <w:t xml:space="preserve">y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au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ho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s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SHEN</w:t>
      </w:r>
      <w:r w:rsidRPr="001E0F6A">
        <w:rPr>
          <w:rFonts w:ascii="Cambria" w:eastAsia="Arial" w:hAnsi="Cambria" w:cs="Arial"/>
          <w:sz w:val="22"/>
          <w:szCs w:val="17"/>
        </w:rPr>
        <w:t xml:space="preserve">A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 xml:space="preserve">o 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rr</w:t>
      </w:r>
      <w:r w:rsidRPr="001E0F6A">
        <w:rPr>
          <w:rFonts w:ascii="Cambria" w:eastAsia="Arial" w:hAnsi="Cambria" w:cs="Arial"/>
          <w:sz w:val="22"/>
          <w:szCs w:val="17"/>
        </w:rPr>
        <w:t xml:space="preserve">y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ou</w:t>
      </w:r>
      <w:r w:rsidRPr="001E0F6A">
        <w:rPr>
          <w:rFonts w:ascii="Cambria" w:eastAsia="Arial" w:hAnsi="Cambria" w:cs="Arial"/>
          <w:sz w:val="22"/>
          <w:szCs w:val="17"/>
        </w:rPr>
        <w:t>t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 xml:space="preserve"> t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h</w:t>
      </w:r>
      <w:r w:rsidRPr="001E0F6A">
        <w:rPr>
          <w:rFonts w:ascii="Cambria" w:eastAsia="Arial" w:hAnsi="Cambria" w:cs="Arial"/>
          <w:sz w:val="22"/>
          <w:szCs w:val="17"/>
        </w:rPr>
        <w:t xml:space="preserve">e 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c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ss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r</w:t>
      </w:r>
      <w:r w:rsidRPr="001E0F6A">
        <w:rPr>
          <w:rFonts w:ascii="Cambria" w:eastAsia="Arial" w:hAnsi="Cambria" w:cs="Arial"/>
          <w:sz w:val="22"/>
          <w:szCs w:val="17"/>
        </w:rPr>
        <w:t>y 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nve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st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ga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t</w:t>
      </w:r>
      <w:r w:rsidRPr="001E0F6A">
        <w:rPr>
          <w:rFonts w:ascii="Cambria" w:eastAsia="Arial" w:hAnsi="Cambria" w:cs="Arial"/>
          <w:sz w:val="22"/>
          <w:szCs w:val="17"/>
        </w:rPr>
        <w:t>i</w:t>
      </w:r>
      <w:r w:rsidRPr="001E0F6A">
        <w:rPr>
          <w:rFonts w:ascii="Cambria" w:eastAsia="Arial" w:hAnsi="Cambria" w:cs="Arial"/>
          <w:spacing w:val="-1"/>
          <w:sz w:val="22"/>
          <w:szCs w:val="17"/>
        </w:rPr>
        <w:t>on</w:t>
      </w:r>
      <w:r w:rsidRPr="001E0F6A">
        <w:rPr>
          <w:rFonts w:ascii="Cambria" w:eastAsia="Arial" w:hAnsi="Cambria" w:cs="Arial"/>
          <w:spacing w:val="1"/>
          <w:sz w:val="22"/>
          <w:szCs w:val="17"/>
        </w:rPr>
        <w:t>s</w:t>
      </w:r>
      <w:r w:rsidRPr="001E0F6A">
        <w:rPr>
          <w:rFonts w:ascii="Cambria" w:eastAsia="Arial" w:hAnsi="Cambria" w:cs="Arial"/>
          <w:sz w:val="22"/>
          <w:szCs w:val="17"/>
        </w:rPr>
        <w:t>.</w:t>
      </w:r>
    </w:p>
    <w:p w14:paraId="5A941AD2" w14:textId="77777777" w:rsidR="00E558BC" w:rsidRPr="001E0F6A" w:rsidRDefault="00E558BC" w:rsidP="00E558BC">
      <w:pPr>
        <w:spacing w:line="200" w:lineRule="exact"/>
        <w:rPr>
          <w:rFonts w:ascii="Cambria" w:hAnsi="Cambria"/>
          <w:sz w:val="28"/>
        </w:rPr>
      </w:pPr>
      <w:r>
        <w:rPr>
          <w:rFonts w:ascii="Cambria" w:eastAsia="Arial" w:hAnsi="Cambria" w:cs="Arial"/>
          <w:b/>
          <w:noProof/>
          <w:spacing w:val="-1"/>
          <w:position w:val="-1"/>
          <w:szCs w:val="17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F91A1C" wp14:editId="0A6B93E5">
                <wp:simplePos x="0" y="0"/>
                <wp:positionH relativeFrom="margin">
                  <wp:align>right</wp:align>
                </wp:positionH>
                <wp:positionV relativeFrom="paragraph">
                  <wp:posOffset>8049</wp:posOffset>
                </wp:positionV>
                <wp:extent cx="1580707" cy="1368056"/>
                <wp:effectExtent l="0" t="0" r="19685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0707" cy="136805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74481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5BABD716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6A67591B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19D25327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34CCB9B0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2CFC6975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6A668325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79C213E1" w14:textId="77777777" w:rsidR="009531EE" w:rsidRPr="002E60AB" w:rsidRDefault="009531EE" w:rsidP="00E558B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2E60AB">
                              <w:rPr>
                                <w:sz w:val="16"/>
                              </w:rPr>
                              <w:t>COMPANY 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91A1C" id="Rectangle 3" o:spid="_x0000_s1026" style="position:absolute;margin-left:73.25pt;margin-top:.65pt;width:124.45pt;height:107.7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" fillcolor="white [3201]" strokecolor="black [3213]" strokeweight="2pt">
                <v:textbox>
                  <w:txbxContent>
                    <w:p w14:paraId="14174481" w14:textId="77777777" w:rsidR="009531EE" w:rsidRDefault="009531EE" w:rsidP="00E558BC">
                      <w:pPr>
                        <w:jc w:val="center"/>
                      </w:pPr>
                    </w:p>
                    <w:p w14:paraId="5BABD716" w14:textId="77777777" w:rsidR="009531EE" w:rsidRDefault="009531EE" w:rsidP="00E558BC">
                      <w:pPr>
                        <w:jc w:val="center"/>
                      </w:pPr>
                    </w:p>
                    <w:p w14:paraId="6A67591B" w14:textId="77777777" w:rsidR="009531EE" w:rsidRDefault="009531EE" w:rsidP="00E558BC">
                      <w:pPr>
                        <w:jc w:val="center"/>
                      </w:pPr>
                    </w:p>
                    <w:p w14:paraId="19D25327" w14:textId="77777777" w:rsidR="009531EE" w:rsidRDefault="009531EE" w:rsidP="00E558BC">
                      <w:pPr>
                        <w:jc w:val="center"/>
                      </w:pPr>
                    </w:p>
                    <w:p w14:paraId="34CCB9B0" w14:textId="77777777" w:rsidR="009531EE" w:rsidRDefault="009531EE" w:rsidP="00E558BC">
                      <w:pPr>
                        <w:jc w:val="center"/>
                      </w:pPr>
                    </w:p>
                    <w:p w14:paraId="2CFC6975" w14:textId="77777777" w:rsidR="009531EE" w:rsidRDefault="009531EE" w:rsidP="00E558BC">
                      <w:pPr>
                        <w:jc w:val="center"/>
                      </w:pPr>
                    </w:p>
                    <w:p w14:paraId="6A668325" w14:textId="77777777" w:rsidR="009531EE" w:rsidRDefault="009531EE" w:rsidP="00E558BC">
                      <w:pPr>
                        <w:jc w:val="center"/>
                      </w:pPr>
                    </w:p>
                    <w:p w14:paraId="79C213E1" w14:textId="77777777" w:rsidR="009531EE" w:rsidRPr="002E60AB" w:rsidRDefault="009531EE" w:rsidP="00E558BC">
                      <w:pPr>
                        <w:jc w:val="center"/>
                        <w:rPr>
                          <w:sz w:val="16"/>
                        </w:rPr>
                      </w:pPr>
                      <w:r w:rsidRPr="002E60AB">
                        <w:rPr>
                          <w:sz w:val="16"/>
                        </w:rPr>
                        <w:t>COMPANY STAMP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D5E252" w14:textId="5C96BCDC" w:rsidR="00E558BC" w:rsidRDefault="00E558BC" w:rsidP="00E558BC">
      <w:pPr>
        <w:spacing w:line="200" w:lineRule="exact"/>
        <w:rPr>
          <w:rFonts w:ascii="Cambria" w:hAnsi="Cambria"/>
        </w:rPr>
      </w:pPr>
    </w:p>
    <w:tbl>
      <w:tblPr>
        <w:tblStyle w:val="TableGrid"/>
        <w:tblW w:w="10598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3813"/>
        <w:gridCol w:w="3917"/>
        <w:gridCol w:w="2868"/>
      </w:tblGrid>
      <w:tr w:rsidR="00E558BC" w14:paraId="3E2DCC51" w14:textId="77777777" w:rsidTr="00126000">
        <w:trPr>
          <w:trHeight w:val="491"/>
        </w:trPr>
        <w:tc>
          <w:tcPr>
            <w:tcW w:w="3813" w:type="dxa"/>
          </w:tcPr>
          <w:tbl>
            <w:tblPr>
              <w:tblStyle w:val="TableGrid"/>
              <w:tblpPr w:leftFromText="180" w:rightFromText="180" w:vertAnchor="text" w:tblpY="291"/>
              <w:tblOverlap w:val="never"/>
              <w:tblW w:w="356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345"/>
              <w:gridCol w:w="345"/>
              <w:gridCol w:w="407"/>
              <w:gridCol w:w="344"/>
              <w:gridCol w:w="344"/>
              <w:gridCol w:w="406"/>
              <w:gridCol w:w="344"/>
              <w:gridCol w:w="344"/>
              <w:gridCol w:w="344"/>
              <w:gridCol w:w="344"/>
            </w:tblGrid>
            <w:tr w:rsidR="00E558BC" w14:paraId="47A30441" w14:textId="77777777" w:rsidTr="00126000">
              <w:trPr>
                <w:trHeight w:val="409"/>
              </w:trPr>
              <w:tc>
                <w:tcPr>
                  <w:tcW w:w="345" w:type="dxa"/>
                  <w:tcBorders>
                    <w:top w:val="single" w:sz="8" w:space="0" w:color="auto"/>
                  </w:tcBorders>
                </w:tcPr>
                <w:p w14:paraId="6E58638A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8" w:space="0" w:color="auto"/>
                  </w:tcBorders>
                </w:tcPr>
                <w:p w14:paraId="4FEF99CC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</w:tcPr>
                <w:p w14:paraId="35EBF9E8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  <w:r w:rsidRPr="00BC2D0F"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  <w:t>-</w:t>
                  </w: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38DF081B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5F46D0F1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</w:tcPr>
                <w:p w14:paraId="3ACAA549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  <w:r w:rsidRPr="00BC2D0F"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  <w:t>-</w:t>
                  </w: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0B33C567" w14:textId="67075334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5C28B8C3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21450176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6F55BF91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</w:tr>
          </w:tbl>
          <w:p w14:paraId="53E6FEB7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DATE</w:t>
            </w:r>
          </w:p>
        </w:tc>
        <w:tc>
          <w:tcPr>
            <w:tcW w:w="3917" w:type="dxa"/>
          </w:tcPr>
          <w:p w14:paraId="5FC688CC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</w:p>
          <w:p w14:paraId="5E7ADD8A" w14:textId="77777777" w:rsidR="00E558BC" w:rsidRDefault="00E558BC" w:rsidP="00126000">
            <w:pPr>
              <w:pBdr>
                <w:bottom w:val="single" w:sz="12" w:space="1" w:color="auto"/>
              </w:pBdr>
              <w:spacing w:line="200" w:lineRule="exac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2A91D266" w14:textId="77777777" w:rsidR="00E558BC" w:rsidRDefault="00E558BC" w:rsidP="00126000">
            <w:pPr>
              <w:spacing w:line="200" w:lineRule="exact"/>
              <w:jc w:val="center"/>
              <w:rPr>
                <w:rFonts w:ascii="Cambria" w:hAnsi="Cambria"/>
              </w:rPr>
            </w:pPr>
          </w:p>
          <w:p w14:paraId="37414FAC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</w:p>
        </w:tc>
        <w:tc>
          <w:tcPr>
            <w:tcW w:w="2868" w:type="dxa"/>
          </w:tcPr>
          <w:p w14:paraId="5F9A514C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</w:p>
        </w:tc>
      </w:tr>
      <w:tr w:rsidR="00E558BC" w14:paraId="4CBDFD41" w14:textId="77777777" w:rsidTr="00126000">
        <w:trPr>
          <w:trHeight w:val="698"/>
        </w:trPr>
        <w:tc>
          <w:tcPr>
            <w:tcW w:w="3813" w:type="dxa"/>
          </w:tcPr>
          <w:p w14:paraId="7E0414FE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</w:p>
        </w:tc>
        <w:tc>
          <w:tcPr>
            <w:tcW w:w="3917" w:type="dxa"/>
          </w:tcPr>
          <w:p w14:paraId="7DA63EBE" w14:textId="77777777" w:rsidR="00E558BC" w:rsidRDefault="00E558BC" w:rsidP="00126000">
            <w:pPr>
              <w:spacing w:line="200" w:lineRule="exact"/>
              <w:jc w:val="center"/>
              <w:rPr>
                <w:rFonts w:ascii="Cambria" w:hAnsi="Cambria"/>
                <w:b/>
              </w:rPr>
            </w:pPr>
            <w:r w:rsidRPr="002E60AB">
              <w:rPr>
                <w:rFonts w:ascii="Cambria" w:hAnsi="Cambria"/>
                <w:b/>
              </w:rPr>
              <w:t>Applicant’s signature</w:t>
            </w:r>
          </w:p>
          <w:p w14:paraId="6DC20392" w14:textId="77777777" w:rsidR="00E558BC" w:rsidRPr="002E60AB" w:rsidRDefault="00E558BC" w:rsidP="00126000">
            <w:pPr>
              <w:spacing w:line="200" w:lineRule="exact"/>
              <w:jc w:val="center"/>
              <w:rPr>
                <w:rFonts w:ascii="Cambria" w:hAnsi="Cambria"/>
                <w:b/>
              </w:rPr>
            </w:pPr>
            <w:r w:rsidRPr="002E60AB">
              <w:rPr>
                <w:rFonts w:ascii="Cambria" w:hAnsi="Cambria"/>
                <w:b/>
              </w:rPr>
              <w:t>Name</w:t>
            </w:r>
          </w:p>
          <w:p w14:paraId="310721FC" w14:textId="77777777" w:rsidR="00E558BC" w:rsidRDefault="00E558BC" w:rsidP="00126000">
            <w:pPr>
              <w:spacing w:line="200" w:lineRule="exact"/>
              <w:jc w:val="center"/>
              <w:rPr>
                <w:rFonts w:ascii="Cambria" w:hAnsi="Cambria"/>
                <w:b/>
              </w:rPr>
            </w:pPr>
            <w:r w:rsidRPr="002E60AB">
              <w:rPr>
                <w:rFonts w:ascii="Cambria" w:hAnsi="Cambria"/>
                <w:b/>
              </w:rPr>
              <w:t>Designation</w:t>
            </w:r>
          </w:p>
          <w:p w14:paraId="470FDE51" w14:textId="2FF2180E" w:rsidR="00D13338" w:rsidRPr="002E60AB" w:rsidRDefault="00D13338" w:rsidP="00126000">
            <w:pPr>
              <w:spacing w:line="200" w:lineRule="exact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68" w:type="dxa"/>
          </w:tcPr>
          <w:p w14:paraId="46D0A104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</w:p>
        </w:tc>
      </w:tr>
    </w:tbl>
    <w:p w14:paraId="2FA9888C" w14:textId="2AC46D13" w:rsidR="00E558BC" w:rsidRDefault="00E558BC" w:rsidP="00E558BC">
      <w:pPr>
        <w:spacing w:line="200" w:lineRule="exact"/>
        <w:rPr>
          <w:rFonts w:ascii="Cambria" w:hAnsi="Cambria"/>
        </w:rPr>
      </w:pPr>
    </w:p>
    <w:p w14:paraId="15E825D9" w14:textId="0F7894DF" w:rsidR="00E558BC" w:rsidRDefault="00F43A1D" w:rsidP="00E558BC">
      <w:pPr>
        <w:spacing w:line="200" w:lineRule="exact"/>
        <w:rPr>
          <w:rFonts w:ascii="Cambria" w:hAnsi="Cambria"/>
        </w:rPr>
      </w:pPr>
      <w:r w:rsidRPr="008D0C36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5C1564FF" wp14:editId="05570C86">
                <wp:simplePos x="0" y="0"/>
                <wp:positionH relativeFrom="margin">
                  <wp:posOffset>-1465</wp:posOffset>
                </wp:positionH>
                <wp:positionV relativeFrom="page">
                  <wp:posOffset>4284784</wp:posOffset>
                </wp:positionV>
                <wp:extent cx="6861175" cy="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1175" cy="0"/>
                          <a:chOff x="690" y="-407610"/>
                          <a:chExt cx="10805" cy="0"/>
                        </a:xfrm>
                      </wpg:grpSpPr>
                      <wps:wsp>
                        <wps:cNvPr id="5" name="Freeform 215"/>
                        <wps:cNvSpPr>
                          <a:spLocks/>
                        </wps:cNvSpPr>
                        <wps:spPr bwMode="auto">
                          <a:xfrm>
                            <a:off x="690" y="-407610"/>
                            <a:ext cx="10805" cy="0"/>
                          </a:xfrm>
                          <a:custGeom>
                            <a:avLst/>
                            <a:gdLst>
                              <a:gd name="T0" fmla="+- 0 578 578"/>
                              <a:gd name="T1" fmla="*/ T0 w 10805"/>
                              <a:gd name="T2" fmla="+- 0 11383 578"/>
                              <a:gd name="T3" fmla="*/ T2 w 108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05">
                                <a:moveTo>
                                  <a:pt x="0" y="0"/>
                                </a:moveTo>
                                <a:lnTo>
                                  <a:pt x="10805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3D230E6" id="Group 4" o:spid="_x0000_s1026" style="position:absolute;margin-left:-.1pt;margin-top:337.4pt;width:540.25pt;height:0;z-index:-251633664;mso-position-horizontal-relative:margin;mso-position-vertical-relative:page" coordorigin="690,-407610" coordsize="108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">
                <v:shape id="Freeform 215" o:spid="_x0000_s1027" style="position:absolute;left:690;top:-407610;width:10805;height:0;visibility:visible;mso-wrap-style:square;v-text-anchor:top" coordsize="108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" path="m,l10805,e" filled="f" strokeweight="1.06pt">
                  <v:path arrowok="t" o:connecttype="custom" o:connectlocs="0,0;10805,0" o:connectangles="0,0"/>
                </v:shape>
                <w10:wrap anchorx="margin" anchory="page"/>
              </v:group>
            </w:pict>
          </mc:Fallback>
        </mc:AlternateContent>
      </w:r>
    </w:p>
    <w:p w14:paraId="30BFB541" w14:textId="00B734FE" w:rsidR="00E558BC" w:rsidRDefault="00E558BC" w:rsidP="00E558BC">
      <w:pPr>
        <w:spacing w:line="200" w:lineRule="exact"/>
        <w:rPr>
          <w:rFonts w:ascii="Cambria" w:hAnsi="Cambria"/>
        </w:rPr>
      </w:pPr>
    </w:p>
    <w:p w14:paraId="45994A4A" w14:textId="77777777" w:rsidR="00E558BC" w:rsidRPr="001E0F6A" w:rsidRDefault="00E558BC" w:rsidP="00E558BC">
      <w:pPr>
        <w:spacing w:line="200" w:lineRule="exact"/>
        <w:jc w:val="center"/>
        <w:rPr>
          <w:rFonts w:ascii="Cambria" w:hAnsi="Cambria"/>
        </w:rPr>
      </w:pPr>
      <w:r w:rsidRPr="00BC2D0F">
        <w:rPr>
          <w:rFonts w:ascii="Cambria" w:eastAsia="Arial" w:hAnsi="Cambria" w:cs="Arial"/>
          <w:b/>
          <w:spacing w:val="-1"/>
          <w:position w:val="-1"/>
          <w:sz w:val="22"/>
          <w:szCs w:val="17"/>
        </w:rPr>
        <w:t>FO</w:t>
      </w:r>
      <w:r w:rsidRPr="00BC2D0F">
        <w:rPr>
          <w:rFonts w:ascii="Cambria" w:eastAsia="Arial" w:hAnsi="Cambria" w:cs="Arial"/>
          <w:b/>
          <w:position w:val="-1"/>
          <w:sz w:val="22"/>
          <w:szCs w:val="17"/>
        </w:rPr>
        <w:t xml:space="preserve">R </w:t>
      </w:r>
      <w:r w:rsidRPr="00BC2D0F">
        <w:rPr>
          <w:rFonts w:ascii="Cambria" w:eastAsia="Arial" w:hAnsi="Cambria" w:cs="Arial"/>
          <w:b/>
          <w:spacing w:val="-1"/>
          <w:position w:val="-1"/>
          <w:sz w:val="22"/>
          <w:szCs w:val="17"/>
        </w:rPr>
        <w:t>SHEN</w:t>
      </w:r>
      <w:r w:rsidRPr="00BC2D0F">
        <w:rPr>
          <w:rFonts w:ascii="Cambria" w:eastAsia="Arial" w:hAnsi="Cambria" w:cs="Arial"/>
          <w:b/>
          <w:position w:val="-1"/>
          <w:sz w:val="22"/>
          <w:szCs w:val="17"/>
        </w:rPr>
        <w:t>A</w:t>
      </w:r>
      <w:r w:rsidRPr="00BC2D0F">
        <w:rPr>
          <w:rFonts w:ascii="Cambria" w:eastAsia="Arial" w:hAnsi="Cambria" w:cs="Arial"/>
          <w:b/>
          <w:spacing w:val="-5"/>
          <w:position w:val="-1"/>
          <w:sz w:val="22"/>
          <w:szCs w:val="17"/>
        </w:rPr>
        <w:t xml:space="preserve"> </w:t>
      </w:r>
      <w:r w:rsidRPr="00BC2D0F">
        <w:rPr>
          <w:rFonts w:ascii="Cambria" w:eastAsia="Arial" w:hAnsi="Cambria" w:cs="Arial"/>
          <w:b/>
          <w:spacing w:val="-1"/>
          <w:position w:val="-1"/>
          <w:sz w:val="22"/>
          <w:szCs w:val="17"/>
        </w:rPr>
        <w:t>US</w:t>
      </w:r>
      <w:r w:rsidRPr="00BC2D0F">
        <w:rPr>
          <w:rFonts w:ascii="Cambria" w:eastAsia="Arial" w:hAnsi="Cambria" w:cs="Arial"/>
          <w:b/>
          <w:position w:val="-1"/>
          <w:sz w:val="22"/>
          <w:szCs w:val="17"/>
        </w:rPr>
        <w:t xml:space="preserve">E </w:t>
      </w:r>
      <w:r w:rsidRPr="00BC2D0F">
        <w:rPr>
          <w:rFonts w:ascii="Cambria" w:eastAsia="Arial" w:hAnsi="Cambria" w:cs="Arial"/>
          <w:b/>
          <w:spacing w:val="-1"/>
          <w:position w:val="-1"/>
          <w:sz w:val="22"/>
          <w:szCs w:val="17"/>
        </w:rPr>
        <w:t>ONL</w:t>
      </w:r>
      <w:r w:rsidRPr="00BC2D0F">
        <w:rPr>
          <w:rFonts w:ascii="Cambria" w:eastAsia="Arial" w:hAnsi="Cambria" w:cs="Arial"/>
          <w:b/>
          <w:position w:val="-1"/>
          <w:sz w:val="22"/>
          <w:szCs w:val="17"/>
        </w:rPr>
        <w:t>Y</w:t>
      </w:r>
    </w:p>
    <w:p w14:paraId="24C3E442" w14:textId="77777777" w:rsidR="00E558BC" w:rsidRPr="008D0C36" w:rsidRDefault="00E558BC" w:rsidP="00E558BC">
      <w:pPr>
        <w:spacing w:before="7" w:line="180" w:lineRule="exact"/>
        <w:rPr>
          <w:rFonts w:ascii="Cambria" w:hAnsi="Cambria"/>
          <w:sz w:val="19"/>
          <w:szCs w:val="19"/>
        </w:rPr>
      </w:pPr>
    </w:p>
    <w:p w14:paraId="0A18769F" w14:textId="77777777" w:rsidR="00E558BC" w:rsidRPr="008D0C36" w:rsidRDefault="00E558BC" w:rsidP="00E558BC">
      <w:pPr>
        <w:spacing w:line="200" w:lineRule="exact"/>
        <w:rPr>
          <w:rFonts w:ascii="Cambria" w:hAnsi="Cambria"/>
        </w:rPr>
      </w:pPr>
    </w:p>
    <w:p w14:paraId="678B5F8A" w14:textId="77777777" w:rsidR="00E558BC" w:rsidRDefault="00E558BC" w:rsidP="00E558BC">
      <w:pPr>
        <w:spacing w:before="38"/>
        <w:rPr>
          <w:rFonts w:ascii="Cambria" w:eastAsia="Arial" w:hAnsi="Cambria" w:cs="Arial"/>
          <w:i/>
          <w:szCs w:val="17"/>
        </w:rPr>
      </w:pPr>
    </w:p>
    <w:p w14:paraId="68DD30A9" w14:textId="194C581D" w:rsidR="00E558BC" w:rsidRPr="002E60AB" w:rsidRDefault="00E558BC" w:rsidP="00E558BC">
      <w:pPr>
        <w:spacing w:before="38"/>
        <w:rPr>
          <w:rFonts w:ascii="Cambria" w:eastAsia="Arial" w:hAnsi="Cambria" w:cs="Arial"/>
          <w:sz w:val="24"/>
          <w:szCs w:val="17"/>
        </w:rPr>
      </w:pPr>
      <w:r w:rsidRPr="002E60AB">
        <w:rPr>
          <w:rFonts w:ascii="Cambria" w:eastAsia="Arial" w:hAnsi="Cambria" w:cs="Arial"/>
          <w:i/>
          <w:sz w:val="24"/>
          <w:szCs w:val="17"/>
        </w:rPr>
        <w:t>I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 xml:space="preserve"> 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app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r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o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v</w:t>
      </w:r>
      <w:r w:rsidRPr="002E60AB">
        <w:rPr>
          <w:rFonts w:ascii="Cambria" w:eastAsia="Arial" w:hAnsi="Cambria" w:cs="Arial"/>
          <w:i/>
          <w:sz w:val="24"/>
          <w:szCs w:val="17"/>
        </w:rPr>
        <w:t>e /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 xml:space="preserve"> 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d</w:t>
      </w:r>
      <w:r w:rsidRPr="002E60AB">
        <w:rPr>
          <w:rFonts w:ascii="Cambria" w:eastAsia="Arial" w:hAnsi="Cambria" w:cs="Arial"/>
          <w:i/>
          <w:sz w:val="24"/>
          <w:szCs w:val="17"/>
        </w:rPr>
        <w:t>i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s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app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r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o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v</w:t>
      </w:r>
      <w:r w:rsidRPr="002E60AB">
        <w:rPr>
          <w:rFonts w:ascii="Cambria" w:eastAsia="Arial" w:hAnsi="Cambria" w:cs="Arial"/>
          <w:i/>
          <w:sz w:val="24"/>
          <w:szCs w:val="17"/>
        </w:rPr>
        <w:t xml:space="preserve">e 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t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h</w:t>
      </w:r>
      <w:r w:rsidRPr="002E60AB">
        <w:rPr>
          <w:rFonts w:ascii="Cambria" w:eastAsia="Arial" w:hAnsi="Cambria" w:cs="Arial"/>
          <w:i/>
          <w:sz w:val="24"/>
          <w:szCs w:val="17"/>
        </w:rPr>
        <w:t xml:space="preserve">e 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c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o</w:t>
      </w:r>
      <w:r w:rsidRPr="002E60AB">
        <w:rPr>
          <w:rFonts w:ascii="Cambria" w:eastAsia="Arial" w:hAnsi="Cambria" w:cs="Arial"/>
          <w:i/>
          <w:spacing w:val="-5"/>
          <w:sz w:val="24"/>
          <w:szCs w:val="17"/>
        </w:rPr>
        <w:t>m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pan</w:t>
      </w:r>
      <w:r w:rsidRPr="002E60AB">
        <w:rPr>
          <w:rFonts w:ascii="Cambria" w:eastAsia="Arial" w:hAnsi="Cambria" w:cs="Arial"/>
          <w:i/>
          <w:sz w:val="24"/>
          <w:szCs w:val="17"/>
        </w:rPr>
        <w:t>y</w:t>
      </w:r>
      <w:r w:rsidRPr="002E60AB">
        <w:rPr>
          <w:rFonts w:ascii="Cambria" w:eastAsia="Arial" w:hAnsi="Cambria" w:cs="Arial"/>
          <w:i/>
          <w:spacing w:val="2"/>
          <w:sz w:val="24"/>
          <w:szCs w:val="17"/>
        </w:rPr>
        <w:t xml:space="preserve"> 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t</w:t>
      </w:r>
      <w:r w:rsidRPr="002E60AB">
        <w:rPr>
          <w:rFonts w:ascii="Cambria" w:eastAsia="Arial" w:hAnsi="Cambria" w:cs="Arial"/>
          <w:i/>
          <w:sz w:val="24"/>
          <w:szCs w:val="17"/>
        </w:rPr>
        <w:t xml:space="preserve">o </w:t>
      </w:r>
      <w:r w:rsidR="00E032AD">
        <w:rPr>
          <w:rFonts w:ascii="Cambria" w:eastAsia="Arial" w:hAnsi="Cambria" w:cs="Arial"/>
          <w:i/>
          <w:spacing w:val="-1"/>
          <w:sz w:val="24"/>
          <w:szCs w:val="17"/>
        </w:rPr>
        <w:t xml:space="preserve">act as </w:t>
      </w:r>
      <w:r w:rsidR="00451B60">
        <w:rPr>
          <w:rFonts w:ascii="Cambria" w:eastAsia="Arial" w:hAnsi="Cambria" w:cs="Arial"/>
          <w:i/>
          <w:spacing w:val="-1"/>
          <w:sz w:val="24"/>
          <w:szCs w:val="17"/>
        </w:rPr>
        <w:t xml:space="preserve">an </w:t>
      </w:r>
      <w:r w:rsidR="00E032AD">
        <w:rPr>
          <w:rFonts w:ascii="Cambria" w:eastAsia="Arial" w:hAnsi="Cambria" w:cs="Arial"/>
          <w:i/>
          <w:spacing w:val="-1"/>
          <w:sz w:val="24"/>
          <w:szCs w:val="17"/>
        </w:rPr>
        <w:t>A</w:t>
      </w:r>
      <w:r w:rsidR="00D9158F">
        <w:rPr>
          <w:rFonts w:ascii="Cambria" w:eastAsia="Arial" w:hAnsi="Cambria" w:cs="Arial"/>
          <w:i/>
          <w:spacing w:val="-1"/>
          <w:sz w:val="24"/>
          <w:szCs w:val="17"/>
        </w:rPr>
        <w:t>pproved</w:t>
      </w:r>
      <w:r w:rsidRPr="002E60AB">
        <w:rPr>
          <w:rFonts w:ascii="Cambria" w:eastAsia="Arial" w:hAnsi="Cambria" w:cs="Arial"/>
          <w:i/>
          <w:sz w:val="24"/>
          <w:szCs w:val="17"/>
        </w:rPr>
        <w:t xml:space="preserve"> 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T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r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a</w:t>
      </w:r>
      <w:r w:rsidRPr="002E60AB">
        <w:rPr>
          <w:rFonts w:ascii="Cambria" w:eastAsia="Arial" w:hAnsi="Cambria" w:cs="Arial"/>
          <w:i/>
          <w:sz w:val="24"/>
          <w:szCs w:val="17"/>
        </w:rPr>
        <w:t>i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n</w:t>
      </w:r>
      <w:r w:rsidRPr="002E60AB">
        <w:rPr>
          <w:rFonts w:ascii="Cambria" w:eastAsia="Arial" w:hAnsi="Cambria" w:cs="Arial"/>
          <w:i/>
          <w:sz w:val="24"/>
          <w:szCs w:val="17"/>
        </w:rPr>
        <w:t>i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n</w:t>
      </w:r>
      <w:r w:rsidRPr="002E60AB">
        <w:rPr>
          <w:rFonts w:ascii="Cambria" w:eastAsia="Arial" w:hAnsi="Cambria" w:cs="Arial"/>
          <w:i/>
          <w:sz w:val="24"/>
          <w:szCs w:val="17"/>
        </w:rPr>
        <w:t xml:space="preserve">g 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P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r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o</w:t>
      </w:r>
      <w:r w:rsidRPr="002E60AB">
        <w:rPr>
          <w:rFonts w:ascii="Cambria" w:eastAsia="Arial" w:hAnsi="Cambria" w:cs="Arial"/>
          <w:i/>
          <w:spacing w:val="1"/>
          <w:sz w:val="24"/>
          <w:szCs w:val="17"/>
        </w:rPr>
        <w:t>v</w:t>
      </w:r>
      <w:r w:rsidRPr="002E60AB">
        <w:rPr>
          <w:rFonts w:ascii="Cambria" w:eastAsia="Arial" w:hAnsi="Cambria" w:cs="Arial"/>
          <w:i/>
          <w:sz w:val="24"/>
          <w:szCs w:val="17"/>
        </w:rPr>
        <w:t>i</w:t>
      </w:r>
      <w:r w:rsidRPr="002E60AB">
        <w:rPr>
          <w:rFonts w:ascii="Cambria" w:eastAsia="Arial" w:hAnsi="Cambria" w:cs="Arial"/>
          <w:i/>
          <w:spacing w:val="-1"/>
          <w:sz w:val="24"/>
          <w:szCs w:val="17"/>
        </w:rPr>
        <w:t>de</w:t>
      </w:r>
      <w:r w:rsidRPr="002E60AB">
        <w:rPr>
          <w:rFonts w:ascii="Cambria" w:eastAsia="Arial" w:hAnsi="Cambria" w:cs="Arial"/>
          <w:i/>
          <w:sz w:val="24"/>
          <w:szCs w:val="17"/>
        </w:rPr>
        <w:t>r</w:t>
      </w:r>
      <w:r w:rsidR="00E032AD">
        <w:rPr>
          <w:rFonts w:ascii="Cambria" w:eastAsia="Arial" w:hAnsi="Cambria" w:cs="Arial"/>
          <w:i/>
          <w:sz w:val="24"/>
          <w:szCs w:val="17"/>
        </w:rPr>
        <w:t>.</w:t>
      </w:r>
    </w:p>
    <w:p w14:paraId="08A0A315" w14:textId="77777777" w:rsidR="00E558BC" w:rsidRDefault="00E558BC" w:rsidP="00E558BC">
      <w:pPr>
        <w:spacing w:line="180" w:lineRule="exact"/>
        <w:rPr>
          <w:rFonts w:ascii="Cambria" w:hAnsi="Cambria"/>
          <w:sz w:val="18"/>
          <w:szCs w:val="15"/>
        </w:rPr>
      </w:pPr>
    </w:p>
    <w:p w14:paraId="159D0E62" w14:textId="77777777" w:rsidR="00E558BC" w:rsidRDefault="00E558BC" w:rsidP="00E558BC">
      <w:pPr>
        <w:spacing w:line="180" w:lineRule="exact"/>
        <w:rPr>
          <w:rFonts w:ascii="Cambria" w:eastAsia="Arial" w:hAnsi="Cambria" w:cs="Arial"/>
          <w:b/>
          <w:spacing w:val="-1"/>
          <w:position w:val="-1"/>
          <w:szCs w:val="17"/>
        </w:rPr>
      </w:pPr>
    </w:p>
    <w:p w14:paraId="453D9074" w14:textId="77777777" w:rsidR="00E558BC" w:rsidRDefault="00E558BC" w:rsidP="00E558BC">
      <w:pPr>
        <w:spacing w:line="180" w:lineRule="exact"/>
        <w:rPr>
          <w:rFonts w:ascii="Cambria" w:eastAsia="Arial" w:hAnsi="Cambria" w:cs="Arial"/>
          <w:b/>
          <w:spacing w:val="-1"/>
          <w:position w:val="-1"/>
          <w:szCs w:val="17"/>
        </w:rPr>
      </w:pPr>
    </w:p>
    <w:p w14:paraId="65DB9D96" w14:textId="77777777" w:rsidR="00E558BC" w:rsidRPr="00BC2D0F" w:rsidRDefault="00E558BC" w:rsidP="00E558BC">
      <w:pPr>
        <w:spacing w:line="180" w:lineRule="exact"/>
        <w:rPr>
          <w:rFonts w:ascii="Cambria" w:eastAsia="Arial" w:hAnsi="Cambria" w:cs="Arial"/>
          <w:szCs w:val="17"/>
        </w:rPr>
      </w:pPr>
      <w:r w:rsidRPr="00BC2D0F">
        <w:rPr>
          <w:rFonts w:ascii="Cambria" w:eastAsia="Arial" w:hAnsi="Cambria" w:cs="Arial"/>
          <w:b/>
          <w:spacing w:val="-1"/>
          <w:position w:val="-1"/>
          <w:szCs w:val="17"/>
        </w:rPr>
        <w:t>RE</w:t>
      </w:r>
      <w:r w:rsidRPr="00BC2D0F">
        <w:rPr>
          <w:rFonts w:ascii="Cambria" w:eastAsia="Arial" w:hAnsi="Cambria" w:cs="Arial"/>
          <w:b/>
          <w:position w:val="-1"/>
          <w:szCs w:val="17"/>
        </w:rPr>
        <w:t>M</w:t>
      </w:r>
      <w:r w:rsidRPr="00BC2D0F">
        <w:rPr>
          <w:rFonts w:ascii="Cambria" w:eastAsia="Arial" w:hAnsi="Cambria" w:cs="Arial"/>
          <w:b/>
          <w:spacing w:val="-6"/>
          <w:position w:val="-1"/>
          <w:szCs w:val="17"/>
        </w:rPr>
        <w:t>A</w:t>
      </w:r>
      <w:r w:rsidRPr="00BC2D0F">
        <w:rPr>
          <w:rFonts w:ascii="Cambria" w:eastAsia="Arial" w:hAnsi="Cambria" w:cs="Arial"/>
          <w:b/>
          <w:spacing w:val="-1"/>
          <w:position w:val="-1"/>
          <w:szCs w:val="17"/>
        </w:rPr>
        <w:t>RKS</w:t>
      </w:r>
      <w:r w:rsidRPr="00BC2D0F">
        <w:rPr>
          <w:rFonts w:ascii="Cambria" w:eastAsia="Arial" w:hAnsi="Cambria" w:cs="Arial"/>
          <w:b/>
          <w:position w:val="-1"/>
          <w:szCs w:val="17"/>
        </w:rPr>
        <w:t>:</w:t>
      </w:r>
    </w:p>
    <w:p w14:paraId="35396F77" w14:textId="77777777" w:rsidR="00E558BC" w:rsidRPr="008D0C36" w:rsidRDefault="00E558BC" w:rsidP="00E558BC">
      <w:pPr>
        <w:spacing w:before="8" w:line="120" w:lineRule="exact"/>
        <w:rPr>
          <w:rFonts w:ascii="Cambria" w:hAnsi="Cambria"/>
          <w:sz w:val="12"/>
          <w:szCs w:val="12"/>
        </w:rPr>
      </w:pPr>
    </w:p>
    <w:p w14:paraId="7775F840" w14:textId="77777777" w:rsidR="00E558BC" w:rsidRPr="008D0C36" w:rsidRDefault="00E558BC" w:rsidP="00E558BC">
      <w:pPr>
        <w:spacing w:line="200" w:lineRule="exact"/>
        <w:rPr>
          <w:rFonts w:ascii="Cambria" w:hAnsi="Cambria"/>
        </w:rPr>
      </w:pPr>
    </w:p>
    <w:p w14:paraId="03C1AF28" w14:textId="77777777" w:rsidR="00E558BC" w:rsidRPr="008D0C36" w:rsidRDefault="00E558BC" w:rsidP="00E558BC">
      <w:pPr>
        <w:spacing w:line="200" w:lineRule="exact"/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page" w:tblpX="3591" w:tblpY="91"/>
        <w:tblOverlap w:val="never"/>
        <w:tblW w:w="23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4"/>
        <w:gridCol w:w="465"/>
        <w:gridCol w:w="465"/>
        <w:gridCol w:w="465"/>
        <w:gridCol w:w="465"/>
      </w:tblGrid>
      <w:tr w:rsidR="00E558BC" w:rsidRPr="00BC2D0F" w14:paraId="5BA2ACDC" w14:textId="77777777" w:rsidTr="00126000">
        <w:trPr>
          <w:trHeight w:val="418"/>
        </w:trPr>
        <w:tc>
          <w:tcPr>
            <w:tcW w:w="464" w:type="dxa"/>
            <w:tcBorders>
              <w:top w:val="single" w:sz="8" w:space="0" w:color="auto"/>
            </w:tcBorders>
          </w:tcPr>
          <w:p w14:paraId="38694768" w14:textId="77777777" w:rsidR="00E558BC" w:rsidRPr="00BC2D0F" w:rsidRDefault="00E558BC" w:rsidP="00126000">
            <w:pPr>
              <w:spacing w:before="32"/>
              <w:jc w:val="center"/>
              <w:rPr>
                <w:rFonts w:ascii="Cambria" w:eastAsia="Arial" w:hAnsi="Cambria" w:cs="Arial"/>
                <w:b/>
                <w:position w:val="1"/>
                <w:sz w:val="24"/>
                <w:szCs w:val="17"/>
              </w:rPr>
            </w:pPr>
          </w:p>
        </w:tc>
        <w:tc>
          <w:tcPr>
            <w:tcW w:w="465" w:type="dxa"/>
            <w:tcBorders>
              <w:top w:val="single" w:sz="8" w:space="0" w:color="auto"/>
            </w:tcBorders>
          </w:tcPr>
          <w:p w14:paraId="39E52B43" w14:textId="77777777" w:rsidR="00E558BC" w:rsidRPr="00BC2D0F" w:rsidRDefault="00E558BC" w:rsidP="00126000">
            <w:pPr>
              <w:spacing w:before="32"/>
              <w:jc w:val="center"/>
              <w:rPr>
                <w:rFonts w:ascii="Cambria" w:eastAsia="Arial" w:hAnsi="Cambria" w:cs="Arial"/>
                <w:b/>
                <w:position w:val="1"/>
                <w:sz w:val="24"/>
                <w:szCs w:val="17"/>
              </w:rPr>
            </w:pPr>
          </w:p>
        </w:tc>
        <w:tc>
          <w:tcPr>
            <w:tcW w:w="465" w:type="dxa"/>
            <w:tcBorders>
              <w:top w:val="single" w:sz="8" w:space="0" w:color="auto"/>
            </w:tcBorders>
          </w:tcPr>
          <w:p w14:paraId="27B971F2" w14:textId="77777777" w:rsidR="00E558BC" w:rsidRPr="00BC2D0F" w:rsidRDefault="00E558BC" w:rsidP="00126000">
            <w:pPr>
              <w:spacing w:before="32"/>
              <w:jc w:val="center"/>
              <w:rPr>
                <w:rFonts w:ascii="Cambria" w:eastAsia="Arial" w:hAnsi="Cambria" w:cs="Arial"/>
                <w:b/>
                <w:position w:val="1"/>
                <w:sz w:val="24"/>
                <w:szCs w:val="17"/>
              </w:rPr>
            </w:pPr>
          </w:p>
        </w:tc>
        <w:tc>
          <w:tcPr>
            <w:tcW w:w="465" w:type="dxa"/>
            <w:tcBorders>
              <w:top w:val="single" w:sz="8" w:space="0" w:color="auto"/>
            </w:tcBorders>
          </w:tcPr>
          <w:p w14:paraId="10552B22" w14:textId="77777777" w:rsidR="00E558BC" w:rsidRPr="00BC2D0F" w:rsidRDefault="00E558BC" w:rsidP="00126000">
            <w:pPr>
              <w:spacing w:before="32"/>
              <w:jc w:val="center"/>
              <w:rPr>
                <w:rFonts w:ascii="Cambria" w:eastAsia="Arial" w:hAnsi="Cambria" w:cs="Arial"/>
                <w:b/>
                <w:position w:val="1"/>
                <w:sz w:val="24"/>
                <w:szCs w:val="17"/>
              </w:rPr>
            </w:pPr>
          </w:p>
        </w:tc>
        <w:tc>
          <w:tcPr>
            <w:tcW w:w="465" w:type="dxa"/>
            <w:tcBorders>
              <w:top w:val="single" w:sz="8" w:space="0" w:color="auto"/>
            </w:tcBorders>
          </w:tcPr>
          <w:p w14:paraId="2E645F24" w14:textId="77777777" w:rsidR="00E558BC" w:rsidRPr="00BC2D0F" w:rsidRDefault="00E558BC" w:rsidP="00126000">
            <w:pPr>
              <w:spacing w:before="32"/>
              <w:jc w:val="center"/>
              <w:rPr>
                <w:rFonts w:ascii="Cambria" w:eastAsia="Arial" w:hAnsi="Cambria" w:cs="Arial"/>
                <w:b/>
                <w:position w:val="1"/>
                <w:sz w:val="24"/>
                <w:szCs w:val="17"/>
              </w:rPr>
            </w:pPr>
          </w:p>
        </w:tc>
      </w:tr>
    </w:tbl>
    <w:p w14:paraId="0ACE6A63" w14:textId="77777777" w:rsidR="00E558BC" w:rsidRPr="008D0C36" w:rsidRDefault="00E558BC" w:rsidP="00E558BC">
      <w:pPr>
        <w:spacing w:line="200" w:lineRule="exact"/>
        <w:rPr>
          <w:rFonts w:ascii="Cambria" w:hAnsi="Cambria"/>
        </w:rPr>
      </w:pPr>
    </w:p>
    <w:p w14:paraId="2BD4121C" w14:textId="77777777" w:rsidR="00E558BC" w:rsidRPr="001E0F6A" w:rsidRDefault="00E558BC" w:rsidP="00E558BC">
      <w:pPr>
        <w:spacing w:line="200" w:lineRule="exact"/>
        <w:rPr>
          <w:rFonts w:ascii="Cambria" w:hAnsi="Cambria"/>
        </w:rPr>
      </w:pPr>
      <w:r w:rsidRPr="008D0C36">
        <w:rPr>
          <w:rFonts w:ascii="Cambria" w:eastAsia="Arial" w:hAnsi="Cambria" w:cs="Arial"/>
          <w:b/>
          <w:position w:val="-1"/>
          <w:sz w:val="21"/>
          <w:szCs w:val="21"/>
        </w:rPr>
        <w:t>REF</w:t>
      </w:r>
      <w:r w:rsidRPr="008D0C36">
        <w:rPr>
          <w:rFonts w:ascii="Cambria" w:eastAsia="Arial" w:hAnsi="Cambria" w:cs="Arial"/>
          <w:b/>
          <w:spacing w:val="-4"/>
          <w:position w:val="-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b/>
          <w:position w:val="-1"/>
          <w:sz w:val="21"/>
          <w:szCs w:val="21"/>
        </w:rPr>
        <w:t>N</w:t>
      </w:r>
      <w:r w:rsidRPr="008D0C36">
        <w:rPr>
          <w:rFonts w:ascii="Cambria" w:eastAsia="Arial" w:hAnsi="Cambria" w:cs="Arial"/>
          <w:b/>
          <w:spacing w:val="1"/>
          <w:position w:val="-1"/>
          <w:sz w:val="21"/>
          <w:szCs w:val="21"/>
        </w:rPr>
        <w:t>O</w:t>
      </w:r>
      <w:r w:rsidRPr="008D0C36">
        <w:rPr>
          <w:rFonts w:ascii="Cambria" w:eastAsia="Arial" w:hAnsi="Cambria" w:cs="Arial"/>
          <w:b/>
          <w:position w:val="-1"/>
          <w:sz w:val="21"/>
          <w:szCs w:val="21"/>
        </w:rPr>
        <w:t>:</w:t>
      </w:r>
      <w:r w:rsidRPr="008D0C36">
        <w:rPr>
          <w:rFonts w:ascii="Cambria" w:eastAsia="Arial" w:hAnsi="Cambria" w:cs="Arial"/>
          <w:b/>
          <w:spacing w:val="-2"/>
          <w:position w:val="-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b/>
          <w:position w:val="-1"/>
          <w:sz w:val="21"/>
          <w:szCs w:val="21"/>
        </w:rPr>
        <w:t>SHENA</w:t>
      </w:r>
      <w:r w:rsidRPr="008D0C36">
        <w:rPr>
          <w:rFonts w:ascii="Cambria" w:eastAsia="Arial" w:hAnsi="Cambria" w:cs="Arial"/>
          <w:b/>
          <w:spacing w:val="-16"/>
          <w:position w:val="-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b/>
          <w:position w:val="-1"/>
          <w:sz w:val="21"/>
          <w:szCs w:val="21"/>
        </w:rPr>
        <w:t>/</w:t>
      </w:r>
      <w:r w:rsidRPr="008D0C36">
        <w:rPr>
          <w:rFonts w:ascii="Cambria" w:eastAsia="Arial" w:hAnsi="Cambria" w:cs="Arial"/>
          <w:b/>
          <w:spacing w:val="-2"/>
          <w:position w:val="-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b/>
          <w:position w:val="-1"/>
          <w:sz w:val="21"/>
          <w:szCs w:val="21"/>
        </w:rPr>
        <w:t>NIND</w:t>
      </w:r>
      <w:r w:rsidRPr="008D0C36">
        <w:rPr>
          <w:rFonts w:ascii="Cambria" w:eastAsia="Arial" w:hAnsi="Cambria" w:cs="Arial"/>
          <w:b/>
          <w:spacing w:val="-5"/>
          <w:position w:val="-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b/>
          <w:position w:val="-1"/>
          <w:sz w:val="21"/>
          <w:szCs w:val="21"/>
        </w:rPr>
        <w:t>/</w:t>
      </w:r>
      <w:r w:rsidRPr="008D0C36">
        <w:rPr>
          <w:rFonts w:ascii="Cambria" w:eastAsia="Arial" w:hAnsi="Cambria" w:cs="Arial"/>
          <w:b/>
          <w:spacing w:val="-2"/>
          <w:position w:val="-1"/>
          <w:sz w:val="21"/>
          <w:szCs w:val="21"/>
        </w:rPr>
        <w:t xml:space="preserve"> </w:t>
      </w:r>
      <w:r w:rsidRPr="008D0C36">
        <w:rPr>
          <w:rFonts w:ascii="Cambria" w:eastAsia="Arial" w:hAnsi="Cambria" w:cs="Arial"/>
          <w:b/>
          <w:spacing w:val="-1"/>
          <w:position w:val="-1"/>
          <w:sz w:val="21"/>
          <w:szCs w:val="21"/>
        </w:rPr>
        <w:t>7</w:t>
      </w:r>
      <w:r w:rsidRPr="008D0C36">
        <w:rPr>
          <w:rFonts w:ascii="Cambria" w:eastAsia="Arial" w:hAnsi="Cambria" w:cs="Arial"/>
          <w:b/>
          <w:position w:val="-1"/>
          <w:sz w:val="21"/>
          <w:szCs w:val="21"/>
        </w:rPr>
        <w:t>.</w:t>
      </w:r>
    </w:p>
    <w:p w14:paraId="01C79437" w14:textId="77777777" w:rsidR="00E558BC" w:rsidRPr="008D0C36" w:rsidRDefault="00E558BC" w:rsidP="00E558BC">
      <w:pPr>
        <w:spacing w:before="9" w:line="100" w:lineRule="exact"/>
        <w:rPr>
          <w:rFonts w:ascii="Cambria" w:hAnsi="Cambria"/>
          <w:sz w:val="10"/>
          <w:szCs w:val="10"/>
        </w:rPr>
      </w:pPr>
    </w:p>
    <w:p w14:paraId="608DC5DD" w14:textId="77777777" w:rsidR="00E558BC" w:rsidRDefault="00E558BC" w:rsidP="00E558BC">
      <w:pPr>
        <w:spacing w:line="200" w:lineRule="exact"/>
        <w:rPr>
          <w:rFonts w:ascii="Cambria" w:hAnsi="Cambria"/>
        </w:rPr>
      </w:pPr>
    </w:p>
    <w:p w14:paraId="39EC9EDB" w14:textId="77777777" w:rsidR="00E558BC" w:rsidRDefault="00E558BC" w:rsidP="00E558BC">
      <w:pPr>
        <w:spacing w:line="200" w:lineRule="exact"/>
        <w:rPr>
          <w:rFonts w:ascii="Cambria" w:hAnsi="Cambria"/>
        </w:rPr>
      </w:pPr>
    </w:p>
    <w:p w14:paraId="459713CC" w14:textId="77777777" w:rsidR="00E558BC" w:rsidRDefault="00E558BC" w:rsidP="00E558BC">
      <w:pPr>
        <w:tabs>
          <w:tab w:val="left" w:pos="930"/>
        </w:tabs>
        <w:spacing w:line="200" w:lineRule="exact"/>
        <w:rPr>
          <w:rFonts w:ascii="Cambria" w:hAnsi="Cambria"/>
        </w:rPr>
      </w:pPr>
      <w:r>
        <w:rPr>
          <w:rFonts w:ascii="Cambria" w:hAnsi="Cambria"/>
        </w:rPr>
        <w:tab/>
      </w:r>
    </w:p>
    <w:p w14:paraId="4FDF4396" w14:textId="77777777" w:rsidR="00E558BC" w:rsidRDefault="00E558BC" w:rsidP="00E558BC">
      <w:pPr>
        <w:spacing w:line="200" w:lineRule="exact"/>
        <w:rPr>
          <w:rFonts w:ascii="Cambria" w:hAnsi="Cambria"/>
        </w:rPr>
      </w:pPr>
    </w:p>
    <w:p w14:paraId="4330C076" w14:textId="77777777" w:rsidR="00E558BC" w:rsidRDefault="00E558BC" w:rsidP="00E558BC">
      <w:pPr>
        <w:spacing w:line="200" w:lineRule="exact"/>
        <w:rPr>
          <w:rFonts w:ascii="Cambria" w:hAnsi="Cambria"/>
        </w:rPr>
      </w:pPr>
    </w:p>
    <w:p w14:paraId="40544915" w14:textId="77777777" w:rsidR="00E558BC" w:rsidRPr="008D0C36" w:rsidRDefault="00E558BC" w:rsidP="00E558BC">
      <w:pPr>
        <w:spacing w:line="200" w:lineRule="exact"/>
        <w:rPr>
          <w:rFonts w:ascii="Cambria" w:hAnsi="Cambria"/>
        </w:rPr>
      </w:pPr>
    </w:p>
    <w:p w14:paraId="7C8478C7" w14:textId="77777777" w:rsidR="00E558BC" w:rsidRPr="008D0C36" w:rsidRDefault="00E558BC" w:rsidP="00E558BC">
      <w:pPr>
        <w:spacing w:line="200" w:lineRule="exact"/>
        <w:rPr>
          <w:rFonts w:ascii="Cambria" w:hAnsi="Cambria"/>
        </w:rPr>
      </w:pPr>
    </w:p>
    <w:tbl>
      <w:tblPr>
        <w:tblStyle w:val="TableGrid"/>
        <w:tblW w:w="10598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3813"/>
        <w:gridCol w:w="3917"/>
        <w:gridCol w:w="2868"/>
      </w:tblGrid>
      <w:tr w:rsidR="00E558BC" w14:paraId="02D017EE" w14:textId="77777777" w:rsidTr="00126000">
        <w:trPr>
          <w:trHeight w:val="491"/>
        </w:trPr>
        <w:tc>
          <w:tcPr>
            <w:tcW w:w="3813" w:type="dxa"/>
          </w:tcPr>
          <w:tbl>
            <w:tblPr>
              <w:tblStyle w:val="TableGrid"/>
              <w:tblpPr w:leftFromText="180" w:rightFromText="180" w:vertAnchor="text" w:tblpY="291"/>
              <w:tblOverlap w:val="never"/>
              <w:tblW w:w="356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345"/>
              <w:gridCol w:w="345"/>
              <w:gridCol w:w="407"/>
              <w:gridCol w:w="344"/>
              <w:gridCol w:w="344"/>
              <w:gridCol w:w="406"/>
              <w:gridCol w:w="344"/>
              <w:gridCol w:w="344"/>
              <w:gridCol w:w="344"/>
              <w:gridCol w:w="344"/>
            </w:tblGrid>
            <w:tr w:rsidR="00E558BC" w14:paraId="4D17085E" w14:textId="77777777" w:rsidTr="00126000">
              <w:trPr>
                <w:trHeight w:val="409"/>
              </w:trPr>
              <w:tc>
                <w:tcPr>
                  <w:tcW w:w="345" w:type="dxa"/>
                  <w:tcBorders>
                    <w:top w:val="single" w:sz="8" w:space="0" w:color="auto"/>
                  </w:tcBorders>
                </w:tcPr>
                <w:p w14:paraId="011A5572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8" w:space="0" w:color="auto"/>
                  </w:tcBorders>
                </w:tcPr>
                <w:p w14:paraId="6A4CA04C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</w:tcPr>
                <w:p w14:paraId="18AE720F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  <w:r w:rsidRPr="00BC2D0F"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  <w:t>-</w:t>
                  </w: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775A5E58" w14:textId="6777B45F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60E25F50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</w:tcPr>
                <w:p w14:paraId="676F57F4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  <w:r w:rsidRPr="00BC2D0F"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  <w:t>-</w:t>
                  </w: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358E07F4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24D3ED17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713B4FD6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  <w:tc>
                <w:tcPr>
                  <w:tcW w:w="344" w:type="dxa"/>
                  <w:tcBorders>
                    <w:top w:val="single" w:sz="8" w:space="0" w:color="auto"/>
                  </w:tcBorders>
                </w:tcPr>
                <w:p w14:paraId="0B72C5B3" w14:textId="77777777" w:rsidR="00E558BC" w:rsidRPr="00BC2D0F" w:rsidRDefault="00E558BC" w:rsidP="00126000">
                  <w:pPr>
                    <w:spacing w:before="32"/>
                    <w:jc w:val="center"/>
                    <w:rPr>
                      <w:rFonts w:ascii="Cambria" w:eastAsia="Arial" w:hAnsi="Cambria" w:cs="Arial"/>
                      <w:b/>
                      <w:position w:val="1"/>
                      <w:sz w:val="24"/>
                      <w:szCs w:val="17"/>
                    </w:rPr>
                  </w:pPr>
                </w:p>
              </w:tc>
            </w:tr>
          </w:tbl>
          <w:p w14:paraId="07A8DBAA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DATE</w:t>
            </w:r>
          </w:p>
        </w:tc>
        <w:tc>
          <w:tcPr>
            <w:tcW w:w="3917" w:type="dxa"/>
          </w:tcPr>
          <w:p w14:paraId="73FFB03E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</w:p>
          <w:p w14:paraId="33193029" w14:textId="77777777" w:rsidR="00E558BC" w:rsidRDefault="00E558BC" w:rsidP="00126000">
            <w:pPr>
              <w:pBdr>
                <w:bottom w:val="single" w:sz="12" w:space="1" w:color="auto"/>
              </w:pBdr>
              <w:spacing w:line="200" w:lineRule="exac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685975A0" w14:textId="77777777" w:rsidR="00E558BC" w:rsidRDefault="00E558BC" w:rsidP="00126000">
            <w:pPr>
              <w:spacing w:line="200" w:lineRule="exact"/>
              <w:jc w:val="center"/>
              <w:rPr>
                <w:rFonts w:ascii="Cambria" w:hAnsi="Cambria"/>
              </w:rPr>
            </w:pPr>
          </w:p>
          <w:p w14:paraId="4B026812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</w:p>
        </w:tc>
        <w:tc>
          <w:tcPr>
            <w:tcW w:w="2868" w:type="dxa"/>
          </w:tcPr>
          <w:p w14:paraId="365F586D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</w:p>
        </w:tc>
      </w:tr>
      <w:tr w:rsidR="00E558BC" w14:paraId="7B7DF3C8" w14:textId="77777777" w:rsidTr="00126000">
        <w:trPr>
          <w:trHeight w:val="698"/>
        </w:trPr>
        <w:tc>
          <w:tcPr>
            <w:tcW w:w="3813" w:type="dxa"/>
          </w:tcPr>
          <w:p w14:paraId="0432C022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</w:p>
        </w:tc>
        <w:tc>
          <w:tcPr>
            <w:tcW w:w="3917" w:type="dxa"/>
          </w:tcPr>
          <w:p w14:paraId="2A019473" w14:textId="77777777" w:rsidR="00E558BC" w:rsidRDefault="00E558BC" w:rsidP="00126000">
            <w:pPr>
              <w:spacing w:line="200" w:lineRule="exact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Approval Signature</w:t>
            </w:r>
          </w:p>
          <w:p w14:paraId="19A8BDD0" w14:textId="77777777" w:rsidR="00E558BC" w:rsidRPr="002E60AB" w:rsidRDefault="00E558BC" w:rsidP="00126000">
            <w:pPr>
              <w:spacing w:line="200" w:lineRule="exact"/>
              <w:jc w:val="center"/>
              <w:rPr>
                <w:rFonts w:ascii="Cambria" w:hAnsi="Cambria"/>
                <w:b/>
              </w:rPr>
            </w:pPr>
            <w:r w:rsidRPr="002E60AB">
              <w:rPr>
                <w:rFonts w:ascii="Cambria" w:hAnsi="Cambria"/>
                <w:b/>
              </w:rPr>
              <w:t>Name</w:t>
            </w:r>
          </w:p>
          <w:p w14:paraId="79868813" w14:textId="77777777" w:rsidR="00E558BC" w:rsidRPr="002E60AB" w:rsidRDefault="00E558BC" w:rsidP="00126000">
            <w:pPr>
              <w:spacing w:line="200" w:lineRule="exact"/>
              <w:jc w:val="center"/>
              <w:rPr>
                <w:rFonts w:ascii="Cambria" w:hAnsi="Cambria"/>
                <w:b/>
              </w:rPr>
            </w:pPr>
            <w:r w:rsidRPr="002E60AB">
              <w:rPr>
                <w:rFonts w:ascii="Cambria" w:hAnsi="Cambria"/>
                <w:b/>
              </w:rPr>
              <w:t>Designation</w:t>
            </w:r>
          </w:p>
        </w:tc>
        <w:tc>
          <w:tcPr>
            <w:tcW w:w="2868" w:type="dxa"/>
          </w:tcPr>
          <w:p w14:paraId="391F293E" w14:textId="77777777" w:rsidR="00E558BC" w:rsidRDefault="00E558BC" w:rsidP="00126000">
            <w:pPr>
              <w:spacing w:line="200" w:lineRule="exact"/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b/>
                <w:noProof/>
                <w:spacing w:val="-1"/>
                <w:position w:val="-1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83D84DE" wp14:editId="7B1F0BE4">
                      <wp:simplePos x="0" y="0"/>
                      <wp:positionH relativeFrom="margin">
                        <wp:posOffset>30790</wp:posOffset>
                      </wp:positionH>
                      <wp:positionV relativeFrom="paragraph">
                        <wp:posOffset>-1123330</wp:posOffset>
                      </wp:positionV>
                      <wp:extent cx="1580707" cy="1368056"/>
                      <wp:effectExtent l="0" t="0" r="19685" b="228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0707" cy="136805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819F18" w14:textId="77777777" w:rsidR="009531EE" w:rsidRDefault="009531EE" w:rsidP="00E558BC">
                                  <w:pPr>
                                    <w:jc w:val="center"/>
                                  </w:pPr>
                                </w:p>
                                <w:p w14:paraId="78C11509" w14:textId="77777777" w:rsidR="009531EE" w:rsidRDefault="009531EE" w:rsidP="00E558BC">
                                  <w:pPr>
                                    <w:jc w:val="center"/>
                                  </w:pPr>
                                </w:p>
                                <w:p w14:paraId="2250F8C0" w14:textId="77777777" w:rsidR="009531EE" w:rsidRDefault="009531EE" w:rsidP="00E558BC">
                                  <w:pPr>
                                    <w:jc w:val="center"/>
                                  </w:pPr>
                                </w:p>
                                <w:p w14:paraId="1763A89B" w14:textId="77777777" w:rsidR="009531EE" w:rsidRDefault="009531EE" w:rsidP="00E558BC">
                                  <w:pPr>
                                    <w:jc w:val="center"/>
                                  </w:pPr>
                                </w:p>
                                <w:p w14:paraId="65480764" w14:textId="77777777" w:rsidR="009531EE" w:rsidRDefault="009531EE" w:rsidP="00E558BC">
                                  <w:pPr>
                                    <w:jc w:val="center"/>
                                  </w:pPr>
                                </w:p>
                                <w:p w14:paraId="1750734D" w14:textId="77777777" w:rsidR="009531EE" w:rsidRDefault="009531EE" w:rsidP="00E558BC">
                                  <w:pPr>
                                    <w:jc w:val="center"/>
                                  </w:pPr>
                                </w:p>
                                <w:p w14:paraId="04642100" w14:textId="77777777" w:rsidR="009531EE" w:rsidRDefault="009531EE" w:rsidP="00E558B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3D84DE" id="Rectangle 6" o:spid="_x0000_s1027" style="position:absolute;margin-left:2.4pt;margin-top:-88.45pt;width:124.45pt;height:107.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" fillcolor="white [3201]" strokecolor="black [3213]" strokeweight="2pt">
                      <v:textbox>
                        <w:txbxContent>
                          <w:p w14:paraId="25819F18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78C11509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2250F8C0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1763A89B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65480764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1750734D" w14:textId="77777777" w:rsidR="009531EE" w:rsidRDefault="009531EE" w:rsidP="00E558BC">
                            <w:pPr>
                              <w:jc w:val="center"/>
                            </w:pPr>
                          </w:p>
                          <w:p w14:paraId="04642100" w14:textId="77777777" w:rsidR="009531EE" w:rsidRDefault="009531EE" w:rsidP="00E558BC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29FE2BB4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16DF6F89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14C697C4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21B8E823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4DAE4774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31F80495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12D4A0FF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02311A73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30D07004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476612CF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31EC7960" w14:textId="77777777" w:rsidR="00E558BC" w:rsidRDefault="00E558BC" w:rsidP="00E558BC">
      <w:pPr>
        <w:tabs>
          <w:tab w:val="left" w:pos="1560"/>
        </w:tabs>
        <w:rPr>
          <w:rFonts w:ascii="Cambria" w:eastAsia="Arial" w:hAnsi="Cambria" w:cs="Arial"/>
          <w:sz w:val="15"/>
          <w:szCs w:val="15"/>
        </w:rPr>
      </w:pPr>
    </w:p>
    <w:p w14:paraId="20D94185" w14:textId="77777777" w:rsidR="00E558BC" w:rsidRPr="008D0C36" w:rsidRDefault="00E558BC">
      <w:pPr>
        <w:rPr>
          <w:rFonts w:ascii="Cambria" w:hAnsi="Cambria"/>
        </w:rPr>
      </w:pPr>
    </w:p>
    <w:sectPr w:rsidR="00E558BC" w:rsidRPr="008D0C36" w:rsidSect="00BC24BD">
      <w:pgSz w:w="11920" w:h="16840"/>
      <w:pgMar w:top="1560" w:right="760" w:bottom="274" w:left="63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77F14" w16cex:dateUtc="2020-05-14T00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05864" w14:textId="77777777" w:rsidR="009531EE" w:rsidRDefault="009531EE" w:rsidP="005411D0">
      <w:r>
        <w:separator/>
      </w:r>
    </w:p>
  </w:endnote>
  <w:endnote w:type="continuationSeparator" w:id="0">
    <w:p w14:paraId="7782017E" w14:textId="77777777" w:rsidR="009531EE" w:rsidRDefault="009531EE" w:rsidP="00541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BBC94" w14:textId="77777777" w:rsidR="009531EE" w:rsidRDefault="009531EE" w:rsidP="005411D0">
      <w:r>
        <w:separator/>
      </w:r>
    </w:p>
  </w:footnote>
  <w:footnote w:type="continuationSeparator" w:id="0">
    <w:p w14:paraId="13061A0A" w14:textId="77777777" w:rsidR="009531EE" w:rsidRDefault="009531EE" w:rsidP="00541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70B55" w14:textId="690AC22D" w:rsidR="009531EE" w:rsidRDefault="009531EE" w:rsidP="00F43A1D">
    <w:pPr>
      <w:pStyle w:val="Header"/>
      <w:jc w:val="center"/>
    </w:pPr>
    <w:r>
      <w:rPr>
        <w:noProof/>
      </w:rPr>
      <w:drawing>
        <wp:inline distT="0" distB="0" distL="0" distR="0" wp14:anchorId="4573B230" wp14:editId="731ADFDB">
          <wp:extent cx="2003351" cy="8686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HENA_LOGO_NEW_NOV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3351" cy="868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C82EA8" w14:textId="77777777" w:rsidR="009531EE" w:rsidRPr="00F43A1D" w:rsidRDefault="009531EE" w:rsidP="00F43A1D">
    <w:pPr>
      <w:pStyle w:val="Header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51A26"/>
    <w:multiLevelType w:val="hybridMultilevel"/>
    <w:tmpl w:val="74625E9C"/>
    <w:lvl w:ilvl="0" w:tplc="3F2621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A7A2F"/>
    <w:multiLevelType w:val="hybridMultilevel"/>
    <w:tmpl w:val="EB80544C"/>
    <w:lvl w:ilvl="0" w:tplc="205257A0">
      <w:start w:val="5"/>
      <w:numFmt w:val="bullet"/>
      <w:lvlText w:val="-"/>
      <w:lvlJc w:val="left"/>
      <w:pPr>
        <w:ind w:left="4812" w:hanging="360"/>
      </w:pPr>
      <w:rPr>
        <w:rFonts w:ascii="Times New Roman" w:eastAsia="Times New Roman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6972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7692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8412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9132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9852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10572" w:hanging="360"/>
      </w:pPr>
      <w:rPr>
        <w:rFonts w:ascii="Wingdings" w:hAnsi="Wingdings" w:hint="default"/>
      </w:rPr>
    </w:lvl>
  </w:abstractNum>
  <w:abstractNum w:abstractNumId="2" w15:restartNumberingAfterBreak="0">
    <w:nsid w:val="279E0C9C"/>
    <w:multiLevelType w:val="hybridMultilevel"/>
    <w:tmpl w:val="154EC478"/>
    <w:lvl w:ilvl="0" w:tplc="67022FAA">
      <w:start w:val="3"/>
      <w:numFmt w:val="bullet"/>
      <w:lvlText w:val="-"/>
      <w:lvlJc w:val="left"/>
      <w:pPr>
        <w:ind w:left="54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BFA5909"/>
    <w:multiLevelType w:val="hybridMultilevel"/>
    <w:tmpl w:val="D9042254"/>
    <w:lvl w:ilvl="0" w:tplc="CE16C534">
      <w:start w:val="5"/>
      <w:numFmt w:val="bullet"/>
      <w:lvlText w:val="-"/>
      <w:lvlJc w:val="left"/>
      <w:pPr>
        <w:ind w:left="4920" w:hanging="360"/>
      </w:pPr>
      <w:rPr>
        <w:rFonts w:ascii="Arial" w:eastAsia="Arial" w:hAnsi="Arial" w:cs="Arial" w:hint="default"/>
      </w:rPr>
    </w:lvl>
    <w:lvl w:ilvl="1" w:tplc="042F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92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99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10680" w:hanging="360"/>
      </w:pPr>
      <w:rPr>
        <w:rFonts w:ascii="Wingdings" w:hAnsi="Wingdings" w:hint="default"/>
      </w:rPr>
    </w:lvl>
  </w:abstractNum>
  <w:abstractNum w:abstractNumId="4" w15:restartNumberingAfterBreak="0">
    <w:nsid w:val="54866E0A"/>
    <w:multiLevelType w:val="multilevel"/>
    <w:tmpl w:val="8DE0692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489"/>
    <w:rsid w:val="00007489"/>
    <w:rsid w:val="00010F32"/>
    <w:rsid w:val="00013C69"/>
    <w:rsid w:val="000272C1"/>
    <w:rsid w:val="000614F1"/>
    <w:rsid w:val="0006235D"/>
    <w:rsid w:val="0006544B"/>
    <w:rsid w:val="00086AD8"/>
    <w:rsid w:val="000960EE"/>
    <w:rsid w:val="000A4B59"/>
    <w:rsid w:val="000B043D"/>
    <w:rsid w:val="000C1153"/>
    <w:rsid w:val="000C42F4"/>
    <w:rsid w:val="000D4CFE"/>
    <w:rsid w:val="000E7629"/>
    <w:rsid w:val="000F11A5"/>
    <w:rsid w:val="000F1EBC"/>
    <w:rsid w:val="000F7901"/>
    <w:rsid w:val="00100381"/>
    <w:rsid w:val="00102E22"/>
    <w:rsid w:val="001049AB"/>
    <w:rsid w:val="001234C2"/>
    <w:rsid w:val="00126000"/>
    <w:rsid w:val="00133791"/>
    <w:rsid w:val="00154869"/>
    <w:rsid w:val="00166853"/>
    <w:rsid w:val="001721BA"/>
    <w:rsid w:val="00173963"/>
    <w:rsid w:val="0017510D"/>
    <w:rsid w:val="00185B78"/>
    <w:rsid w:val="00194219"/>
    <w:rsid w:val="001A1232"/>
    <w:rsid w:val="001B507E"/>
    <w:rsid w:val="001B6BE6"/>
    <w:rsid w:val="001D712E"/>
    <w:rsid w:val="001E0206"/>
    <w:rsid w:val="001E0F6A"/>
    <w:rsid w:val="00211275"/>
    <w:rsid w:val="002134D1"/>
    <w:rsid w:val="00240312"/>
    <w:rsid w:val="002428CD"/>
    <w:rsid w:val="00254AAD"/>
    <w:rsid w:val="00266027"/>
    <w:rsid w:val="0028742C"/>
    <w:rsid w:val="00295604"/>
    <w:rsid w:val="002A4E13"/>
    <w:rsid w:val="002B5119"/>
    <w:rsid w:val="002C2CFC"/>
    <w:rsid w:val="002D7BCE"/>
    <w:rsid w:val="002E0041"/>
    <w:rsid w:val="002E342A"/>
    <w:rsid w:val="002E60AB"/>
    <w:rsid w:val="002F1658"/>
    <w:rsid w:val="003016BE"/>
    <w:rsid w:val="00303BC4"/>
    <w:rsid w:val="00304F09"/>
    <w:rsid w:val="00327B88"/>
    <w:rsid w:val="0033020E"/>
    <w:rsid w:val="00340811"/>
    <w:rsid w:val="00352A28"/>
    <w:rsid w:val="00355EC3"/>
    <w:rsid w:val="0036454F"/>
    <w:rsid w:val="00375D11"/>
    <w:rsid w:val="00380D3B"/>
    <w:rsid w:val="003811F6"/>
    <w:rsid w:val="00391E3C"/>
    <w:rsid w:val="003A15A4"/>
    <w:rsid w:val="003A48E2"/>
    <w:rsid w:val="003A6CD8"/>
    <w:rsid w:val="003C7890"/>
    <w:rsid w:val="003F24C7"/>
    <w:rsid w:val="00400E2B"/>
    <w:rsid w:val="00410728"/>
    <w:rsid w:val="00421918"/>
    <w:rsid w:val="0043124A"/>
    <w:rsid w:val="00437743"/>
    <w:rsid w:val="00451B60"/>
    <w:rsid w:val="00456E79"/>
    <w:rsid w:val="00473C40"/>
    <w:rsid w:val="00476D09"/>
    <w:rsid w:val="004A2A79"/>
    <w:rsid w:val="004A4A00"/>
    <w:rsid w:val="004F66C4"/>
    <w:rsid w:val="005002B4"/>
    <w:rsid w:val="00525846"/>
    <w:rsid w:val="005347D0"/>
    <w:rsid w:val="00540FF3"/>
    <w:rsid w:val="005411D0"/>
    <w:rsid w:val="0054720F"/>
    <w:rsid w:val="005513E0"/>
    <w:rsid w:val="005801FA"/>
    <w:rsid w:val="005A3532"/>
    <w:rsid w:val="005B391F"/>
    <w:rsid w:val="005B5E6E"/>
    <w:rsid w:val="005B5EF4"/>
    <w:rsid w:val="005D7059"/>
    <w:rsid w:val="005F1575"/>
    <w:rsid w:val="00604FBA"/>
    <w:rsid w:val="00610910"/>
    <w:rsid w:val="00620431"/>
    <w:rsid w:val="00641E6B"/>
    <w:rsid w:val="006565EB"/>
    <w:rsid w:val="00671D75"/>
    <w:rsid w:val="00674757"/>
    <w:rsid w:val="0067542E"/>
    <w:rsid w:val="006766D7"/>
    <w:rsid w:val="00677765"/>
    <w:rsid w:val="00682C70"/>
    <w:rsid w:val="0069077F"/>
    <w:rsid w:val="006950DD"/>
    <w:rsid w:val="006A2841"/>
    <w:rsid w:val="006B1200"/>
    <w:rsid w:val="006D45A8"/>
    <w:rsid w:val="006D4BF9"/>
    <w:rsid w:val="006D6FC7"/>
    <w:rsid w:val="007051A9"/>
    <w:rsid w:val="00710D62"/>
    <w:rsid w:val="00712454"/>
    <w:rsid w:val="00724779"/>
    <w:rsid w:val="00742E63"/>
    <w:rsid w:val="00747E71"/>
    <w:rsid w:val="00754229"/>
    <w:rsid w:val="00764B41"/>
    <w:rsid w:val="007669E3"/>
    <w:rsid w:val="00766DFC"/>
    <w:rsid w:val="00771BEF"/>
    <w:rsid w:val="00787907"/>
    <w:rsid w:val="00797DC4"/>
    <w:rsid w:val="007C5491"/>
    <w:rsid w:val="007D4757"/>
    <w:rsid w:val="007E31C1"/>
    <w:rsid w:val="007E3BCD"/>
    <w:rsid w:val="007F20B8"/>
    <w:rsid w:val="007F3523"/>
    <w:rsid w:val="00820A5A"/>
    <w:rsid w:val="00821631"/>
    <w:rsid w:val="0084242C"/>
    <w:rsid w:val="0086524E"/>
    <w:rsid w:val="00867FE0"/>
    <w:rsid w:val="00873876"/>
    <w:rsid w:val="00881995"/>
    <w:rsid w:val="00896B4B"/>
    <w:rsid w:val="008A4F01"/>
    <w:rsid w:val="008C03FB"/>
    <w:rsid w:val="008C07AA"/>
    <w:rsid w:val="008C4F69"/>
    <w:rsid w:val="008D0C36"/>
    <w:rsid w:val="008D20D7"/>
    <w:rsid w:val="008F7AE0"/>
    <w:rsid w:val="008F7C99"/>
    <w:rsid w:val="00900F83"/>
    <w:rsid w:val="00912575"/>
    <w:rsid w:val="00925212"/>
    <w:rsid w:val="00927160"/>
    <w:rsid w:val="00930FE4"/>
    <w:rsid w:val="009322D4"/>
    <w:rsid w:val="009528D6"/>
    <w:rsid w:val="009531EE"/>
    <w:rsid w:val="009642A1"/>
    <w:rsid w:val="009A03D1"/>
    <w:rsid w:val="009A328A"/>
    <w:rsid w:val="009B7716"/>
    <w:rsid w:val="009B7C4C"/>
    <w:rsid w:val="009D2E59"/>
    <w:rsid w:val="009E5F5C"/>
    <w:rsid w:val="009F242A"/>
    <w:rsid w:val="00A0277E"/>
    <w:rsid w:val="00A03938"/>
    <w:rsid w:val="00A144BE"/>
    <w:rsid w:val="00A4197C"/>
    <w:rsid w:val="00A53125"/>
    <w:rsid w:val="00A644A5"/>
    <w:rsid w:val="00A72B70"/>
    <w:rsid w:val="00A7444D"/>
    <w:rsid w:val="00A7774C"/>
    <w:rsid w:val="00A869E2"/>
    <w:rsid w:val="00AB6A04"/>
    <w:rsid w:val="00AC7B9C"/>
    <w:rsid w:val="00AD55A9"/>
    <w:rsid w:val="00AD6D13"/>
    <w:rsid w:val="00AE24BD"/>
    <w:rsid w:val="00AE78DF"/>
    <w:rsid w:val="00AF6698"/>
    <w:rsid w:val="00B06A18"/>
    <w:rsid w:val="00B220B9"/>
    <w:rsid w:val="00B2336C"/>
    <w:rsid w:val="00B24D54"/>
    <w:rsid w:val="00B34863"/>
    <w:rsid w:val="00B52E51"/>
    <w:rsid w:val="00B64D5D"/>
    <w:rsid w:val="00B7441F"/>
    <w:rsid w:val="00B875F8"/>
    <w:rsid w:val="00BB2486"/>
    <w:rsid w:val="00BC24BD"/>
    <w:rsid w:val="00BC2D0F"/>
    <w:rsid w:val="00BC2E88"/>
    <w:rsid w:val="00BD1D26"/>
    <w:rsid w:val="00BE1D64"/>
    <w:rsid w:val="00BF2BB2"/>
    <w:rsid w:val="00C01E5A"/>
    <w:rsid w:val="00C12C6F"/>
    <w:rsid w:val="00C14B93"/>
    <w:rsid w:val="00C15CE4"/>
    <w:rsid w:val="00C302AA"/>
    <w:rsid w:val="00C507B5"/>
    <w:rsid w:val="00C55A8E"/>
    <w:rsid w:val="00C85A2D"/>
    <w:rsid w:val="00C91397"/>
    <w:rsid w:val="00CB6DA4"/>
    <w:rsid w:val="00CC098A"/>
    <w:rsid w:val="00CD6515"/>
    <w:rsid w:val="00CE1708"/>
    <w:rsid w:val="00CF397D"/>
    <w:rsid w:val="00CF44B9"/>
    <w:rsid w:val="00D01286"/>
    <w:rsid w:val="00D13338"/>
    <w:rsid w:val="00D26802"/>
    <w:rsid w:val="00D26D34"/>
    <w:rsid w:val="00D27CD0"/>
    <w:rsid w:val="00D32E56"/>
    <w:rsid w:val="00D35957"/>
    <w:rsid w:val="00D40D09"/>
    <w:rsid w:val="00D5438D"/>
    <w:rsid w:val="00D57C78"/>
    <w:rsid w:val="00D74CB7"/>
    <w:rsid w:val="00D84C45"/>
    <w:rsid w:val="00D85658"/>
    <w:rsid w:val="00D9158F"/>
    <w:rsid w:val="00DA3268"/>
    <w:rsid w:val="00DA7D14"/>
    <w:rsid w:val="00DB007C"/>
    <w:rsid w:val="00DB58B9"/>
    <w:rsid w:val="00DC0261"/>
    <w:rsid w:val="00DC1CD3"/>
    <w:rsid w:val="00DD2878"/>
    <w:rsid w:val="00DE174B"/>
    <w:rsid w:val="00E032AD"/>
    <w:rsid w:val="00E12216"/>
    <w:rsid w:val="00E13D89"/>
    <w:rsid w:val="00E142F8"/>
    <w:rsid w:val="00E276CE"/>
    <w:rsid w:val="00E322D9"/>
    <w:rsid w:val="00E55580"/>
    <w:rsid w:val="00E558BC"/>
    <w:rsid w:val="00E6117F"/>
    <w:rsid w:val="00E62FCD"/>
    <w:rsid w:val="00E775EA"/>
    <w:rsid w:val="00E82005"/>
    <w:rsid w:val="00E87174"/>
    <w:rsid w:val="00E94471"/>
    <w:rsid w:val="00E94CF7"/>
    <w:rsid w:val="00EB5145"/>
    <w:rsid w:val="00EC69F7"/>
    <w:rsid w:val="00ED0DA4"/>
    <w:rsid w:val="00ED73B7"/>
    <w:rsid w:val="00EE1661"/>
    <w:rsid w:val="00EE68CD"/>
    <w:rsid w:val="00F12CF7"/>
    <w:rsid w:val="00F33615"/>
    <w:rsid w:val="00F34A7C"/>
    <w:rsid w:val="00F367A9"/>
    <w:rsid w:val="00F413E4"/>
    <w:rsid w:val="00F424E0"/>
    <w:rsid w:val="00F43A1D"/>
    <w:rsid w:val="00F76306"/>
    <w:rsid w:val="00F93AB7"/>
    <w:rsid w:val="00F951B4"/>
    <w:rsid w:val="00FA0103"/>
    <w:rsid w:val="00FA20DC"/>
    <w:rsid w:val="00FA4E2F"/>
    <w:rsid w:val="00FB4163"/>
    <w:rsid w:val="00FC4157"/>
    <w:rsid w:val="00FD3D86"/>
    <w:rsid w:val="00FD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6948E2D"/>
  <w15:docId w15:val="{93C2A7E4-E876-4C3D-B611-AED72C04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173963"/>
    <w:pPr>
      <w:ind w:left="720"/>
      <w:contextualSpacing/>
    </w:pPr>
  </w:style>
  <w:style w:type="table" w:styleId="TableGrid">
    <w:name w:val="Table Grid"/>
    <w:basedOn w:val="TableNormal"/>
    <w:uiPriority w:val="39"/>
    <w:rsid w:val="004A4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3595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35957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411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1D0"/>
  </w:style>
  <w:style w:type="character" w:styleId="CommentReference">
    <w:name w:val="annotation reference"/>
    <w:basedOn w:val="DefaultParagraphFont"/>
    <w:uiPriority w:val="99"/>
    <w:semiHidden/>
    <w:unhideWhenUsed/>
    <w:rsid w:val="00CB6D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6D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6D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6D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6D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D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D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B7F361EA53304CA366E6BBBB5904F2" ma:contentTypeVersion="0" ma:contentTypeDescription="Create a new document." ma:contentTypeScope="" ma:versionID="90b17457fa5ec764d93501006aacfa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2C7CE-B603-4F03-9269-D3FB0A9D3405}"/>
</file>

<file path=customXml/itemProps2.xml><?xml version="1.0" encoding="utf-8"?>
<ds:datastoreItem xmlns:ds="http://schemas.openxmlformats.org/officeDocument/2006/customXml" ds:itemID="{4C8C2FB8-F889-4FFF-A123-FA59F602D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80999-D452-4DDD-B18C-177F8DE74B93}">
  <ds:schemaRefs>
    <ds:schemaRef ds:uri="http://schemas.microsoft.com/office/2006/metadata/properties"/>
    <ds:schemaRef ds:uri="http://schemas.microsoft.com/sharepoint/v3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2841A2D-9AE1-4EC5-85E7-9A97140A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SHENA</dc:creator>
  <cp:lastModifiedBy>Zaharuddin Rahman</cp:lastModifiedBy>
  <cp:revision>14</cp:revision>
  <dcterms:created xsi:type="dcterms:W3CDTF">2020-05-15T03:15:00Z</dcterms:created>
  <dcterms:modified xsi:type="dcterms:W3CDTF">2020-05-18T05:38:00Z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0x01010090B7F361EA53304CA366E6BBBB5904F2</vt:lpwstr>
  </property>
</Properties>
</file>